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BE5" w:rsidRDefault="00435BE5" w:rsidP="00E41975">
      <w:pPr>
        <w:rPr>
          <w:rFonts w:ascii="Comic Sans MS" w:hAnsi="Comic Sans MS"/>
          <w:b/>
          <w:sz w:val="28"/>
          <w:szCs w:val="28"/>
        </w:rPr>
      </w:pPr>
      <w:r>
        <w:rPr>
          <w:rFonts w:ascii="Comic Sans MS" w:hAnsi="Comic Sans MS"/>
          <w:b/>
          <w:sz w:val="28"/>
          <w:szCs w:val="28"/>
        </w:rPr>
        <w:t xml:space="preserve">Name: </w:t>
      </w:r>
      <w:r w:rsidR="00DB2354">
        <w:rPr>
          <w:rFonts w:ascii="Comic Sans MS" w:hAnsi="Comic Sans MS"/>
          <w:b/>
          <w:sz w:val="28"/>
          <w:szCs w:val="28"/>
        </w:rPr>
        <w:t xml:space="preserve">Michael Dunstan </w:t>
      </w:r>
      <w:r w:rsidR="00DB2354">
        <w:rPr>
          <w:rFonts w:ascii="Comic Sans MS" w:hAnsi="Comic Sans MS"/>
          <w:b/>
          <w:sz w:val="28"/>
          <w:szCs w:val="28"/>
        </w:rPr>
        <w:tab/>
      </w:r>
      <w:r w:rsidR="00DB2354">
        <w:rPr>
          <w:rFonts w:ascii="Comic Sans MS" w:hAnsi="Comic Sans MS"/>
          <w:b/>
          <w:sz w:val="28"/>
          <w:szCs w:val="28"/>
        </w:rPr>
        <w:tab/>
      </w:r>
      <w:r w:rsidR="00DB2354">
        <w:rPr>
          <w:rFonts w:ascii="Comic Sans MS" w:hAnsi="Comic Sans MS"/>
          <w:b/>
          <w:sz w:val="28"/>
          <w:szCs w:val="28"/>
        </w:rPr>
        <w:tab/>
      </w:r>
      <w:r w:rsidR="00DB2354">
        <w:rPr>
          <w:rFonts w:ascii="Comic Sans MS" w:hAnsi="Comic Sans MS"/>
          <w:b/>
          <w:sz w:val="28"/>
          <w:szCs w:val="28"/>
        </w:rPr>
        <w:tab/>
      </w:r>
      <w:r w:rsidR="00DB2354">
        <w:rPr>
          <w:rFonts w:ascii="Comic Sans MS" w:hAnsi="Comic Sans MS"/>
          <w:b/>
          <w:sz w:val="28"/>
          <w:szCs w:val="28"/>
        </w:rPr>
        <w:tab/>
      </w:r>
      <w:r w:rsidR="00DB2354">
        <w:rPr>
          <w:rFonts w:ascii="Comic Sans MS" w:hAnsi="Comic Sans MS"/>
          <w:b/>
          <w:sz w:val="28"/>
          <w:szCs w:val="28"/>
        </w:rPr>
        <w:tab/>
      </w:r>
    </w:p>
    <w:p w:rsidR="00435BE5" w:rsidRDefault="00435BE5">
      <w:pPr>
        <w:ind w:left="720"/>
        <w:rPr>
          <w:rFonts w:ascii="Comic Sans MS" w:hAnsi="Comic Sans MS"/>
          <w:b/>
          <w:sz w:val="28"/>
          <w:szCs w:val="28"/>
        </w:rPr>
      </w:pPr>
    </w:p>
    <w:p w:rsidR="00435BE5" w:rsidRPr="00E41975" w:rsidRDefault="00435BE5" w:rsidP="00E41975">
      <w:pPr>
        <w:rPr>
          <w:rFonts w:ascii="Comic Sans MS" w:hAnsi="Comic Sans MS"/>
          <w:b/>
          <w:sz w:val="24"/>
          <w:szCs w:val="24"/>
        </w:rPr>
      </w:pPr>
      <w:r w:rsidRPr="00E41975">
        <w:rPr>
          <w:rFonts w:ascii="Comic Sans MS" w:hAnsi="Comic Sans MS"/>
          <w:b/>
          <w:sz w:val="28"/>
          <w:szCs w:val="28"/>
        </w:rPr>
        <w:t xml:space="preserve">Task 2 -   </w:t>
      </w:r>
      <w:r w:rsidRPr="00E41975">
        <w:rPr>
          <w:rFonts w:ascii="Comic Sans MS" w:hAnsi="Comic Sans MS"/>
          <w:b/>
          <w:sz w:val="24"/>
          <w:szCs w:val="24"/>
        </w:rPr>
        <w:t>Theory Assessment</w:t>
      </w:r>
    </w:p>
    <w:p w:rsidR="00435BE5" w:rsidRDefault="00435BE5">
      <w:pPr>
        <w:rPr>
          <w:rFonts w:ascii="Comic Sans MS" w:hAnsi="Comic Sans MS"/>
          <w:b/>
          <w:sz w:val="24"/>
          <w:szCs w:val="24"/>
        </w:rPr>
      </w:pPr>
      <w:r>
        <w:rPr>
          <w:rFonts w:ascii="Comic Sans MS" w:hAnsi="Comic Sans MS"/>
          <w:b/>
          <w:sz w:val="24"/>
          <w:szCs w:val="24"/>
        </w:rPr>
        <w:t>Research and identify suitable technology solutions applicable to the project</w:t>
      </w:r>
    </w:p>
    <w:p w:rsidR="00435BE5" w:rsidRDefault="00435BE5">
      <w:pPr>
        <w:rPr>
          <w:rFonts w:ascii="Comic Sans MS" w:hAnsi="Comic Sans MS"/>
          <w:b/>
          <w:sz w:val="24"/>
          <w:szCs w:val="24"/>
        </w:rPr>
      </w:pPr>
      <w:r>
        <w:rPr>
          <w:rFonts w:ascii="Comic Sans MS" w:hAnsi="Comic Sans MS"/>
          <w:b/>
          <w:sz w:val="24"/>
          <w:szCs w:val="24"/>
        </w:rPr>
        <w:t>Gather power consumption data on ICT equipment required for an energy audit based on an agreed standard</w:t>
      </w:r>
    </w:p>
    <w:p w:rsidR="00435BE5" w:rsidRDefault="00435BE5">
      <w:pPr>
        <w:rPr>
          <w:rFonts w:ascii="Comic Sans MS" w:hAnsi="Comic Sans MS"/>
          <w:b/>
          <w:sz w:val="32"/>
          <w:szCs w:val="32"/>
        </w:rPr>
      </w:pPr>
      <w:r>
        <w:rPr>
          <w:rFonts w:ascii="Comic Sans MS" w:hAnsi="Comic Sans MS"/>
          <w:b/>
          <w:sz w:val="32"/>
          <w:szCs w:val="32"/>
        </w:rPr>
        <w:t>Thin Client Networks</w:t>
      </w:r>
    </w:p>
    <w:p w:rsidR="00435BE5" w:rsidRDefault="00850D9A">
      <w:r>
        <w:rPr>
          <w:noProof/>
          <w:lang w:val="en-AU" w:eastAsia="en-AU"/>
        </w:rPr>
        <w:drawing>
          <wp:inline distT="0" distB="0" distL="0" distR="0">
            <wp:extent cx="4095750" cy="314261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95750" cy="3142615"/>
                    </a:xfrm>
                    <a:prstGeom prst="rect">
                      <a:avLst/>
                    </a:prstGeom>
                    <a:solidFill>
                      <a:srgbClr val="FFFFFF"/>
                    </a:solidFill>
                    <a:ln>
                      <a:noFill/>
                    </a:ln>
                  </pic:spPr>
                </pic:pic>
              </a:graphicData>
            </a:graphic>
          </wp:inline>
        </w:drawing>
      </w:r>
    </w:p>
    <w:p w:rsidR="00435BE5" w:rsidRDefault="00F548D4">
      <w:hyperlink r:id="rId7" w:history="1">
        <w:r w:rsidR="00435BE5">
          <w:rPr>
            <w:rStyle w:val="Hyperlink"/>
          </w:rPr>
          <w:t>http://www.ikon.is/ikon/content/view/114/52/lang,english/</w:t>
        </w:r>
      </w:hyperlink>
    </w:p>
    <w:p w:rsidR="00435BE5" w:rsidRDefault="00850D9A">
      <w:pPr>
        <w:rPr>
          <w:rFonts w:ascii="Comic Sans MS" w:eastAsia="Calibri" w:hAnsi="Comic Sans MS"/>
          <w:b/>
        </w:rPr>
      </w:pPr>
      <w:r>
        <w:rPr>
          <w:noProof/>
          <w:lang w:val="en-AU" w:eastAsia="en-AU"/>
        </w:rPr>
        <w:lastRenderedPageBreak/>
        <w:drawing>
          <wp:inline distT="0" distB="0" distL="0" distR="0">
            <wp:extent cx="3803650" cy="3696335"/>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03650" cy="3696335"/>
                    </a:xfrm>
                    <a:prstGeom prst="rect">
                      <a:avLst/>
                    </a:prstGeom>
                    <a:solidFill>
                      <a:srgbClr val="FFFFFF"/>
                    </a:solidFill>
                    <a:ln>
                      <a:noFill/>
                    </a:ln>
                  </pic:spPr>
                </pic:pic>
              </a:graphicData>
            </a:graphic>
          </wp:inline>
        </w:drawing>
      </w:r>
    </w:p>
    <w:p w:rsidR="00435BE5" w:rsidRDefault="00435BE5">
      <w:pPr>
        <w:rPr>
          <w:rFonts w:ascii="Comic Sans MS" w:eastAsia="Calibri" w:hAnsi="Comic Sans MS"/>
          <w:b/>
        </w:rPr>
      </w:pPr>
      <w:r>
        <w:rPr>
          <w:rFonts w:ascii="Comic Sans MS" w:eastAsia="Calibri" w:hAnsi="Comic Sans MS"/>
          <w:b/>
        </w:rPr>
        <w:t xml:space="preserve">Thin Client </w:t>
      </w:r>
    </w:p>
    <w:p w:rsidR="00435BE5" w:rsidRDefault="00F548D4">
      <w:hyperlink r:id="rId9" w:history="1">
        <w:r w:rsidR="00435BE5">
          <w:rPr>
            <w:rStyle w:val="Hyperlink"/>
          </w:rPr>
          <w:t>http://en.wikipedia.org/wiki/Thin_client</w:t>
        </w:r>
      </w:hyperlink>
    </w:p>
    <w:p w:rsidR="000E784B" w:rsidRDefault="00F548D4">
      <w:hyperlink r:id="rId10" w:history="1">
        <w:r w:rsidR="000E784B">
          <w:rPr>
            <w:rStyle w:val="Hyperlink"/>
          </w:rPr>
          <w:t>http://www.lamarheller.com/technology/thinclient/powerstudy.pdf</w:t>
        </w:r>
      </w:hyperlink>
    </w:p>
    <w:p w:rsidR="00CE2C07" w:rsidRDefault="00F548D4">
      <w:pPr>
        <w:rPr>
          <w:rFonts w:ascii="Comic Sans MS" w:hAnsi="Comic Sans MS"/>
        </w:rPr>
      </w:pPr>
      <w:hyperlink r:id="rId11" w:history="1">
        <w:r w:rsidR="00CE2C07">
          <w:rPr>
            <w:rStyle w:val="Hyperlink"/>
          </w:rPr>
          <w:t>http://net.educause.edu/ir/library/pdf/DEC0005.pdf</w:t>
        </w:r>
      </w:hyperlink>
    </w:p>
    <w:p w:rsidR="00435BE5" w:rsidRDefault="00435BE5">
      <w:pPr>
        <w:rPr>
          <w:rFonts w:ascii="Comic Sans MS" w:hAnsi="Comic Sans MS"/>
        </w:rPr>
      </w:pPr>
      <w:r>
        <w:rPr>
          <w:rFonts w:ascii="Comic Sans MS" w:hAnsi="Comic Sans MS"/>
        </w:rPr>
        <w:t xml:space="preserve">A thin client (sometimes also called a lean or slim client) is a computer or a computer program which depends heavily on some other computer (its server) to fulfill its traditional computational roles. This stands in contrast to the traditional fat client, a computer designed to take on these roles by </w:t>
      </w:r>
      <w:proofErr w:type="gramStart"/>
      <w:r>
        <w:rPr>
          <w:rFonts w:ascii="Comic Sans MS" w:hAnsi="Comic Sans MS"/>
        </w:rPr>
        <w:t>itself</w:t>
      </w:r>
      <w:proofErr w:type="gramEnd"/>
      <w:r>
        <w:rPr>
          <w:rFonts w:ascii="Comic Sans MS" w:hAnsi="Comic Sans MS"/>
        </w:rPr>
        <w:t>. The exact roles assumed by the server may vary, from providing data persistence (for example, for diskless nodes) to actual information processing on the client's behalf.</w:t>
      </w:r>
    </w:p>
    <w:p w:rsidR="00435BE5" w:rsidRDefault="00435BE5">
      <w:pPr>
        <w:rPr>
          <w:rFonts w:ascii="Comic Sans MS" w:hAnsi="Comic Sans MS"/>
        </w:rPr>
      </w:pPr>
    </w:p>
    <w:p w:rsidR="00435BE5" w:rsidRDefault="00435BE5">
      <w:pPr>
        <w:rPr>
          <w:rFonts w:ascii="Comic Sans MS" w:hAnsi="Comic Sans MS"/>
        </w:rPr>
      </w:pPr>
      <w:r>
        <w:rPr>
          <w:rFonts w:ascii="Comic Sans MS" w:hAnsi="Comic Sans MS"/>
        </w:rPr>
        <w:t>Thin clients occur as components of a broader computer infrastructure, where many clients share their computations with the same server. As such, thin client infrastructures can be viewed as the providing of some computing service via several user-interfaces.</w:t>
      </w:r>
    </w:p>
    <w:p w:rsidR="00435BE5" w:rsidRDefault="00435BE5">
      <w:pPr>
        <w:rPr>
          <w:rFonts w:ascii="Comic Sans MS" w:hAnsi="Comic Sans MS"/>
        </w:rPr>
      </w:pPr>
      <w:r>
        <w:rPr>
          <w:rFonts w:ascii="Comic Sans MS" w:hAnsi="Comic Sans MS"/>
        </w:rPr>
        <w:t>Thin-client computing is also a way of easily maintaining computational services at a reduced total cost of ownership.</w:t>
      </w:r>
    </w:p>
    <w:p w:rsidR="00435BE5" w:rsidRDefault="00435BE5">
      <w:pPr>
        <w:rPr>
          <w:rFonts w:ascii="Comic Sans MS" w:hAnsi="Comic Sans MS"/>
        </w:rPr>
      </w:pPr>
    </w:p>
    <w:p w:rsidR="00435BE5" w:rsidRDefault="00DB2354">
      <w:pPr>
        <w:rPr>
          <w:rFonts w:ascii="Comic Sans MS" w:hAnsi="Comic Sans MS"/>
        </w:rPr>
      </w:pPr>
      <w:r>
        <w:rPr>
          <w:rFonts w:ascii="Comic Sans MS" w:hAnsi="Comic Sans MS"/>
        </w:rPr>
        <w:t>Name: Michael Dunstan</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p>
    <w:p w:rsidR="00435BE5" w:rsidRDefault="00435BE5">
      <w:pPr>
        <w:rPr>
          <w:rFonts w:ascii="Comic Sans MS" w:hAnsi="Comic Sans MS"/>
          <w:b/>
        </w:rPr>
      </w:pPr>
      <w:r>
        <w:rPr>
          <w:rFonts w:ascii="Comic Sans MS" w:hAnsi="Comic Sans MS"/>
          <w:b/>
        </w:rPr>
        <w:t>Theory (50Marks)</w:t>
      </w:r>
    </w:p>
    <w:p w:rsidR="00435BE5" w:rsidRDefault="00435BE5">
      <w:pPr>
        <w:rPr>
          <w:rFonts w:ascii="Comic Sans MS" w:hAnsi="Comic Sans MS"/>
        </w:rPr>
      </w:pPr>
      <w:r>
        <w:rPr>
          <w:rFonts w:ascii="Comic Sans MS" w:hAnsi="Comic Sans MS"/>
        </w:rPr>
        <w:t>Complete the following:</w:t>
      </w:r>
    </w:p>
    <w:p w:rsidR="00435BE5" w:rsidRDefault="00435BE5">
      <w:pPr>
        <w:rPr>
          <w:rFonts w:ascii="Comic Sans MS" w:hAnsi="Comic Sans MS"/>
        </w:rPr>
      </w:pPr>
      <w:proofErr w:type="gramStart"/>
      <w:r>
        <w:rPr>
          <w:rFonts w:ascii="Comic Sans MS" w:hAnsi="Comic Sans MS"/>
        </w:rPr>
        <w:t>Questions  (</w:t>
      </w:r>
      <w:proofErr w:type="gramEnd"/>
      <w:r>
        <w:rPr>
          <w:rFonts w:ascii="Comic Sans MS" w:hAnsi="Comic Sans MS"/>
        </w:rPr>
        <w:t>5 marks each)</w:t>
      </w:r>
    </w:p>
    <w:p w:rsidR="00435BE5" w:rsidRDefault="00435BE5">
      <w:pPr>
        <w:pStyle w:val="ListParagraph"/>
        <w:numPr>
          <w:ilvl w:val="0"/>
          <w:numId w:val="1"/>
        </w:numPr>
        <w:rPr>
          <w:rFonts w:ascii="Comic Sans MS" w:hAnsi="Comic Sans MS"/>
        </w:rPr>
      </w:pPr>
      <w:r>
        <w:rPr>
          <w:rFonts w:ascii="Comic Sans MS" w:hAnsi="Comic Sans MS"/>
        </w:rPr>
        <w:t>Give an overview of thin client computing to your client.</w:t>
      </w:r>
    </w:p>
    <w:p w:rsidR="00435BE5" w:rsidRDefault="00435BE5" w:rsidP="00DB2354">
      <w:pPr>
        <w:pStyle w:val="ListParagraph"/>
        <w:jc w:val="both"/>
        <w:rPr>
          <w:rFonts w:ascii="Comic Sans MS" w:hAnsi="Comic Sans MS"/>
        </w:rPr>
      </w:pPr>
      <w:r>
        <w:rPr>
          <w:rFonts w:ascii="Comic Sans MS" w:hAnsi="Comic Sans MS"/>
        </w:rPr>
        <w:t>ANSWER:</w:t>
      </w:r>
      <w:r w:rsidR="00DB2354">
        <w:rPr>
          <w:rFonts w:ascii="Comic Sans MS" w:hAnsi="Comic Sans MS"/>
        </w:rPr>
        <w:t xml:space="preserve"> Thin client is a solution for users on the network who only need minimal computing power. It allows an organization to save money &amp; reduce Carbon Emissions &amp; Increase sustainability. They are cheaper than a standard desktop PC &amp; also use a lot less energy than your standard PC.</w:t>
      </w:r>
    </w:p>
    <w:p w:rsidR="00435BE5" w:rsidRDefault="00435BE5">
      <w:pPr>
        <w:pStyle w:val="ListParagraph"/>
        <w:rPr>
          <w:rFonts w:ascii="Comic Sans MS" w:hAnsi="Comic Sans MS"/>
        </w:rPr>
      </w:pPr>
    </w:p>
    <w:p w:rsidR="00435BE5" w:rsidRDefault="00435BE5">
      <w:pPr>
        <w:pStyle w:val="ListParagraph"/>
        <w:numPr>
          <w:ilvl w:val="0"/>
          <w:numId w:val="1"/>
        </w:numPr>
        <w:rPr>
          <w:rFonts w:ascii="Comic Sans MS" w:hAnsi="Comic Sans MS"/>
        </w:rPr>
      </w:pPr>
      <w:r>
        <w:rPr>
          <w:rFonts w:ascii="Comic Sans MS" w:hAnsi="Comic Sans MS"/>
        </w:rPr>
        <w:t>Explain the advantages of a thin client.</w:t>
      </w:r>
    </w:p>
    <w:p w:rsidR="00435BE5" w:rsidRDefault="00435BE5">
      <w:pPr>
        <w:pStyle w:val="ListParagraph"/>
        <w:rPr>
          <w:rFonts w:ascii="Comic Sans MS" w:hAnsi="Comic Sans MS"/>
        </w:rPr>
      </w:pPr>
      <w:r>
        <w:rPr>
          <w:rFonts w:ascii="Comic Sans MS" w:hAnsi="Comic Sans MS"/>
        </w:rPr>
        <w:t>ANSWER:</w:t>
      </w:r>
      <w:r w:rsidR="00607D41">
        <w:rPr>
          <w:rFonts w:ascii="Comic Sans MS" w:hAnsi="Comic Sans MS"/>
        </w:rPr>
        <w:t xml:space="preserve"> Saving money on hardware costs. Saving money on power used &amp; the chance to give your organization a better sustainability rating.</w:t>
      </w:r>
    </w:p>
    <w:p w:rsidR="00435BE5" w:rsidRDefault="00435BE5">
      <w:pPr>
        <w:pStyle w:val="ListParagraph"/>
        <w:rPr>
          <w:rFonts w:ascii="Comic Sans MS" w:hAnsi="Comic Sans MS"/>
        </w:rPr>
      </w:pPr>
    </w:p>
    <w:p w:rsidR="00435BE5" w:rsidRDefault="00435BE5">
      <w:pPr>
        <w:pStyle w:val="ListParagraph"/>
        <w:numPr>
          <w:ilvl w:val="0"/>
          <w:numId w:val="1"/>
        </w:numPr>
        <w:rPr>
          <w:rFonts w:ascii="Comic Sans MS" w:hAnsi="Comic Sans MS"/>
        </w:rPr>
      </w:pPr>
      <w:r>
        <w:rPr>
          <w:rFonts w:ascii="Comic Sans MS" w:hAnsi="Comic Sans MS"/>
        </w:rPr>
        <w:t>Explain the disadvantages of thin client.</w:t>
      </w:r>
    </w:p>
    <w:p w:rsidR="00435BE5" w:rsidRDefault="00435BE5">
      <w:pPr>
        <w:pStyle w:val="ListParagraph"/>
        <w:rPr>
          <w:rFonts w:ascii="Comic Sans MS" w:hAnsi="Comic Sans MS"/>
        </w:rPr>
      </w:pPr>
      <w:r>
        <w:rPr>
          <w:rFonts w:ascii="Comic Sans MS" w:hAnsi="Comic Sans MS"/>
        </w:rPr>
        <w:t>ANSWER:</w:t>
      </w:r>
      <w:r w:rsidR="00607D41">
        <w:rPr>
          <w:rFonts w:ascii="Comic Sans MS" w:hAnsi="Comic Sans MS"/>
        </w:rPr>
        <w:t xml:space="preserve"> Some applications require more computing power &amp; cannot be run on a thin client.</w:t>
      </w:r>
      <w:r w:rsidR="00406798">
        <w:rPr>
          <w:rFonts w:ascii="Comic Sans MS" w:hAnsi="Comic Sans MS"/>
        </w:rPr>
        <w:t xml:space="preserve"> If the server has a problem then clients cannot operate properly.</w:t>
      </w:r>
    </w:p>
    <w:p w:rsidR="00435BE5" w:rsidRDefault="00435BE5">
      <w:pPr>
        <w:pStyle w:val="ListParagraph"/>
        <w:rPr>
          <w:rFonts w:ascii="Comic Sans MS" w:hAnsi="Comic Sans MS"/>
        </w:rPr>
      </w:pPr>
    </w:p>
    <w:p w:rsidR="00435BE5" w:rsidRDefault="00435BE5">
      <w:pPr>
        <w:pStyle w:val="ListParagraph"/>
        <w:numPr>
          <w:ilvl w:val="0"/>
          <w:numId w:val="1"/>
        </w:numPr>
        <w:rPr>
          <w:rFonts w:ascii="Comic Sans MS" w:hAnsi="Comic Sans MS"/>
        </w:rPr>
      </w:pPr>
      <w:r>
        <w:rPr>
          <w:rFonts w:ascii="Comic Sans MS" w:hAnsi="Comic Sans MS"/>
        </w:rPr>
        <w:t>Explain alternative ways to setup thin client networks in GNU/Linux</w:t>
      </w:r>
    </w:p>
    <w:p w:rsidR="00C40A4A" w:rsidRDefault="00435BE5" w:rsidP="00406798">
      <w:pPr>
        <w:pStyle w:val="ListParagraph"/>
        <w:rPr>
          <w:rFonts w:ascii="Comic Sans MS" w:hAnsi="Comic Sans MS"/>
        </w:rPr>
      </w:pPr>
      <w:r>
        <w:rPr>
          <w:rFonts w:ascii="Comic Sans MS" w:hAnsi="Comic Sans MS"/>
        </w:rPr>
        <w:t>ANSWER:</w:t>
      </w:r>
      <w:r w:rsidR="00607D41">
        <w:rPr>
          <w:rFonts w:ascii="Comic Sans MS" w:hAnsi="Comic Sans MS"/>
        </w:rPr>
        <w:t xml:space="preserve"> </w:t>
      </w:r>
    </w:p>
    <w:p w:rsidR="00406798" w:rsidRPr="00406798" w:rsidRDefault="00406798" w:rsidP="00C40A4A">
      <w:pPr>
        <w:pStyle w:val="ListParagraph"/>
        <w:numPr>
          <w:ilvl w:val="1"/>
          <w:numId w:val="1"/>
        </w:numPr>
        <w:rPr>
          <w:rFonts w:ascii="Comic Sans MS" w:hAnsi="Comic Sans MS"/>
        </w:rPr>
      </w:pPr>
      <w:r w:rsidRPr="00406798">
        <w:rPr>
          <w:rFonts w:ascii="Comic Sans MS" w:hAnsi="Comic Sans MS"/>
        </w:rPr>
        <w:t>Diskless Remote Boot in Linux (DRBL)</w:t>
      </w:r>
    </w:p>
    <w:p w:rsidR="00435BE5" w:rsidRDefault="00406798" w:rsidP="00406798">
      <w:pPr>
        <w:pStyle w:val="ListParagraph"/>
        <w:rPr>
          <w:rFonts w:ascii="Comic Sans MS" w:hAnsi="Comic Sans MS"/>
        </w:rPr>
      </w:pPr>
      <w:r w:rsidRPr="00406798">
        <w:rPr>
          <w:rFonts w:ascii="Comic Sans MS" w:hAnsi="Comic Sans MS"/>
        </w:rPr>
        <w:t xml:space="preserve">A less known alternative to LTSP is Diskless Remote Boot in Linux (DRBL) from the NCHC Free Software Labs in Taiwan. DRBL is free software and can be installed on almost any distribution of GNU/Linux, including </w:t>
      </w:r>
      <w:proofErr w:type="spellStart"/>
      <w:r w:rsidRPr="00406798">
        <w:rPr>
          <w:rFonts w:ascii="Comic Sans MS" w:hAnsi="Comic Sans MS"/>
        </w:rPr>
        <w:t>Debian</w:t>
      </w:r>
      <w:proofErr w:type="spellEnd"/>
      <w:r w:rsidRPr="00406798">
        <w:rPr>
          <w:rFonts w:ascii="Comic Sans MS" w:hAnsi="Comic Sans MS"/>
        </w:rPr>
        <w:t xml:space="preserve">, Ubuntu, </w:t>
      </w:r>
      <w:proofErr w:type="spellStart"/>
      <w:r w:rsidRPr="00406798">
        <w:rPr>
          <w:rFonts w:ascii="Comic Sans MS" w:hAnsi="Comic Sans MS"/>
        </w:rPr>
        <w:t>Mandriva</w:t>
      </w:r>
      <w:proofErr w:type="spellEnd"/>
      <w:r w:rsidRPr="00406798">
        <w:rPr>
          <w:rFonts w:ascii="Comic Sans MS" w:hAnsi="Comic Sans MS"/>
        </w:rPr>
        <w:t xml:space="preserve">, Red Hat, Fedora, </w:t>
      </w:r>
      <w:proofErr w:type="spellStart"/>
      <w:r w:rsidRPr="00406798">
        <w:rPr>
          <w:rFonts w:ascii="Comic Sans MS" w:hAnsi="Comic Sans MS"/>
        </w:rPr>
        <w:t>CentOS</w:t>
      </w:r>
      <w:proofErr w:type="spellEnd"/>
      <w:r w:rsidRPr="00406798">
        <w:rPr>
          <w:rFonts w:ascii="Comic Sans MS" w:hAnsi="Comic Sans MS"/>
        </w:rPr>
        <w:t xml:space="preserve"> and </w:t>
      </w:r>
      <w:proofErr w:type="spellStart"/>
      <w:r w:rsidRPr="00406798">
        <w:rPr>
          <w:rFonts w:ascii="Comic Sans MS" w:hAnsi="Comic Sans MS"/>
        </w:rPr>
        <w:t>SuSE</w:t>
      </w:r>
      <w:proofErr w:type="spellEnd"/>
      <w:r w:rsidRPr="00406798">
        <w:rPr>
          <w:rFonts w:ascii="Comic Sans MS" w:hAnsi="Comic Sans MS"/>
        </w:rPr>
        <w:t xml:space="preserve">. Many consider DRBL to be better than LTSP because it allows for distributed hardware resources between the server and the clients. In other words, DRBL can share </w:t>
      </w:r>
      <w:r w:rsidRPr="00406798">
        <w:rPr>
          <w:rFonts w:ascii="Comic Sans MS" w:hAnsi="Comic Sans MS"/>
        </w:rPr>
        <w:lastRenderedPageBreak/>
        <w:t xml:space="preserve">the RAM between the server and the clients and utilize the client's </w:t>
      </w:r>
      <w:proofErr w:type="spellStart"/>
      <w:r w:rsidRPr="00406798">
        <w:rPr>
          <w:rFonts w:ascii="Comic Sans MS" w:hAnsi="Comic Sans MS"/>
        </w:rPr>
        <w:t>harddrive</w:t>
      </w:r>
      <w:proofErr w:type="spellEnd"/>
      <w:r w:rsidRPr="00406798">
        <w:rPr>
          <w:rFonts w:ascii="Comic Sans MS" w:hAnsi="Comic Sans MS"/>
        </w:rPr>
        <w:t xml:space="preserve"> for server swap space. Moreover, DRBL is able to fully detect the local hardware of the clients, so it doesn't require complicated fiddling to use local drives like LTSP.</w:t>
      </w:r>
    </w:p>
    <w:p w:rsidR="00C40A4A" w:rsidRDefault="00C40A4A" w:rsidP="00C40A4A">
      <w:pPr>
        <w:pStyle w:val="ListParagraph"/>
        <w:numPr>
          <w:ilvl w:val="1"/>
          <w:numId w:val="1"/>
        </w:numPr>
        <w:rPr>
          <w:rFonts w:ascii="Comic Sans MS" w:hAnsi="Comic Sans MS"/>
        </w:rPr>
      </w:pPr>
      <w:r w:rsidRPr="00C40A4A">
        <w:rPr>
          <w:rFonts w:ascii="Comic Sans MS" w:hAnsi="Comic Sans MS"/>
        </w:rPr>
        <w:t xml:space="preserve">2X </w:t>
      </w:r>
      <w:proofErr w:type="spellStart"/>
      <w:r w:rsidRPr="00C40A4A">
        <w:rPr>
          <w:rFonts w:ascii="Comic Sans MS" w:hAnsi="Comic Sans MS"/>
        </w:rPr>
        <w:t>TerminalServer</w:t>
      </w:r>
      <w:proofErr w:type="spellEnd"/>
      <w:r>
        <w:rPr>
          <w:rFonts w:ascii="Comic Sans MS" w:hAnsi="Comic Sans MS"/>
        </w:rPr>
        <w:t xml:space="preserve"> </w:t>
      </w:r>
    </w:p>
    <w:p w:rsidR="00C40A4A" w:rsidRDefault="00C40A4A" w:rsidP="00C40A4A">
      <w:pPr>
        <w:rPr>
          <w:rFonts w:ascii="Comic Sans MS" w:hAnsi="Comic Sans MS"/>
        </w:rPr>
      </w:pPr>
      <w:r w:rsidRPr="00C40A4A">
        <w:rPr>
          <w:rFonts w:ascii="Comic Sans MS" w:hAnsi="Comic Sans MS"/>
        </w:rPr>
        <w:t xml:space="preserve">2X </w:t>
      </w:r>
      <w:proofErr w:type="spellStart"/>
      <w:r w:rsidRPr="00C40A4A">
        <w:rPr>
          <w:rFonts w:ascii="Comic Sans MS" w:hAnsi="Comic Sans MS"/>
        </w:rPr>
        <w:t>TerminalServer</w:t>
      </w:r>
      <w:proofErr w:type="spellEnd"/>
      <w:r w:rsidRPr="00C40A4A">
        <w:rPr>
          <w:rFonts w:ascii="Comic Sans MS" w:hAnsi="Comic Sans MS"/>
        </w:rPr>
        <w:t xml:space="preserve"> is an attractive alternative to LTSP and DRBL for people who want more polished software with a nice graphical administration tools and a user-friendly setup. Like LTSP and DRBL, 2X </w:t>
      </w:r>
      <w:proofErr w:type="spellStart"/>
      <w:r w:rsidRPr="00C40A4A">
        <w:rPr>
          <w:rFonts w:ascii="Comic Sans MS" w:hAnsi="Comic Sans MS"/>
        </w:rPr>
        <w:t>TerminalServer</w:t>
      </w:r>
      <w:proofErr w:type="spellEnd"/>
      <w:r w:rsidRPr="00C40A4A">
        <w:rPr>
          <w:rFonts w:ascii="Comic Sans MS" w:hAnsi="Comic Sans MS"/>
        </w:rPr>
        <w:t xml:space="preserve"> is free software for creating GNU/Linux networks with X-Windows thin clients, but it offers graphical management tools to administer the terminal server remotely from any web browser. By default 2X </w:t>
      </w:r>
      <w:proofErr w:type="spellStart"/>
      <w:r w:rsidRPr="00C40A4A">
        <w:rPr>
          <w:rFonts w:ascii="Comic Sans MS" w:hAnsi="Comic Sans MS"/>
        </w:rPr>
        <w:t>TerminalServer</w:t>
      </w:r>
      <w:proofErr w:type="spellEnd"/>
      <w:r w:rsidRPr="00C40A4A">
        <w:rPr>
          <w:rFonts w:ascii="Comic Sans MS" w:hAnsi="Comic Sans MS"/>
        </w:rPr>
        <w:t xml:space="preserve"> uses the NX protocol, which compresses and encrypts standard X-Windows video so it can reduce the network load and create Wide Area Networks (WANs) which function over phone lines and low-bandwidth connections. NX compression can also be enabled in DRBS and LTSP, but it isn't included by default and is more difficult to implement.</w:t>
      </w:r>
    </w:p>
    <w:p w:rsidR="00C40A4A" w:rsidRPr="00C40A4A" w:rsidRDefault="00C40A4A" w:rsidP="00C40A4A">
      <w:pPr>
        <w:pStyle w:val="ListParagraph"/>
        <w:numPr>
          <w:ilvl w:val="1"/>
          <w:numId w:val="1"/>
        </w:numPr>
        <w:rPr>
          <w:rFonts w:ascii="Comic Sans MS" w:hAnsi="Comic Sans MS"/>
        </w:rPr>
      </w:pPr>
      <w:proofErr w:type="spellStart"/>
      <w:r w:rsidRPr="00C40A4A">
        <w:rPr>
          <w:rFonts w:ascii="Comic Sans MS" w:hAnsi="Comic Sans MS"/>
        </w:rPr>
        <w:t>Thinstation</w:t>
      </w:r>
      <w:proofErr w:type="spellEnd"/>
    </w:p>
    <w:p w:rsidR="00C40A4A" w:rsidRDefault="00C40A4A" w:rsidP="00C40A4A">
      <w:pPr>
        <w:rPr>
          <w:rFonts w:ascii="Comic Sans MS" w:hAnsi="Comic Sans MS"/>
        </w:rPr>
      </w:pPr>
      <w:proofErr w:type="spellStart"/>
      <w:r w:rsidRPr="00C40A4A">
        <w:rPr>
          <w:rFonts w:ascii="Comic Sans MS" w:hAnsi="Comic Sans MS"/>
        </w:rPr>
        <w:t>Thinstation</w:t>
      </w:r>
      <w:proofErr w:type="spellEnd"/>
      <w:r w:rsidRPr="00C40A4A">
        <w:rPr>
          <w:rFonts w:ascii="Comic Sans MS" w:hAnsi="Comic Sans MS"/>
        </w:rPr>
        <w:t xml:space="preserve"> is a free software project based upon the now-defunct </w:t>
      </w:r>
      <w:proofErr w:type="spellStart"/>
      <w:r w:rsidRPr="00C40A4A">
        <w:rPr>
          <w:rFonts w:ascii="Comic Sans MS" w:hAnsi="Comic Sans MS"/>
        </w:rPr>
        <w:t>netstation</w:t>
      </w:r>
      <w:proofErr w:type="spellEnd"/>
      <w:r w:rsidRPr="00C40A4A">
        <w:rPr>
          <w:rFonts w:ascii="Comic Sans MS" w:hAnsi="Comic Sans MS"/>
        </w:rPr>
        <w:t xml:space="preserve"> project, which creates diskless clients in almost any type of thin client network. Like LTSP and DRBL, </w:t>
      </w:r>
      <w:proofErr w:type="spellStart"/>
      <w:r w:rsidRPr="00C40A4A">
        <w:rPr>
          <w:rFonts w:ascii="Comic Sans MS" w:hAnsi="Comic Sans MS"/>
        </w:rPr>
        <w:t>Thinstation</w:t>
      </w:r>
      <w:proofErr w:type="spellEnd"/>
      <w:r w:rsidRPr="00C40A4A">
        <w:rPr>
          <w:rFonts w:ascii="Comic Sans MS" w:hAnsi="Comic Sans MS"/>
        </w:rPr>
        <w:t xml:space="preserve"> transfers a basic GNU/Linux operating system over the network and loads it into the RAM of the clients. LTSP and DRBL, however, include a terminal server, whereas </w:t>
      </w:r>
      <w:proofErr w:type="spellStart"/>
      <w:r w:rsidRPr="00C40A4A">
        <w:rPr>
          <w:rFonts w:ascii="Comic Sans MS" w:hAnsi="Comic Sans MS"/>
        </w:rPr>
        <w:t>Thinstation</w:t>
      </w:r>
      <w:proofErr w:type="spellEnd"/>
      <w:r w:rsidRPr="00C40A4A">
        <w:rPr>
          <w:rFonts w:ascii="Comic Sans MS" w:hAnsi="Comic Sans MS"/>
        </w:rPr>
        <w:t xml:space="preserve"> simply displays terminals from almost any type of terminal server. It can handle Microsoft's RDP, Citrix's ICA, X (X-Windows protocol), NX (compressed X-Windows protocol), 2X </w:t>
      </w:r>
      <w:proofErr w:type="spellStart"/>
      <w:r w:rsidRPr="00C40A4A">
        <w:rPr>
          <w:rFonts w:ascii="Comic Sans MS" w:hAnsi="Comic Sans MS"/>
        </w:rPr>
        <w:t>ThinClient</w:t>
      </w:r>
      <w:proofErr w:type="spellEnd"/>
      <w:r w:rsidRPr="00C40A4A">
        <w:rPr>
          <w:rFonts w:ascii="Comic Sans MS" w:hAnsi="Comic Sans MS"/>
        </w:rPr>
        <w:t xml:space="preserve">, </w:t>
      </w:r>
      <w:proofErr w:type="spellStart"/>
      <w:r w:rsidRPr="00C40A4A">
        <w:rPr>
          <w:rFonts w:ascii="Comic Sans MS" w:hAnsi="Comic Sans MS"/>
        </w:rPr>
        <w:t>Cendio</w:t>
      </w:r>
      <w:proofErr w:type="spellEnd"/>
      <w:r w:rsidRPr="00C40A4A">
        <w:rPr>
          <w:rFonts w:ascii="Comic Sans MS" w:hAnsi="Comic Sans MS"/>
        </w:rPr>
        <w:t xml:space="preserve"> </w:t>
      </w:r>
      <w:proofErr w:type="spellStart"/>
      <w:r w:rsidRPr="00C40A4A">
        <w:rPr>
          <w:rFonts w:ascii="Comic Sans MS" w:hAnsi="Comic Sans MS"/>
        </w:rPr>
        <w:t>ThinLinc</w:t>
      </w:r>
      <w:proofErr w:type="spellEnd"/>
      <w:r w:rsidRPr="00C40A4A">
        <w:rPr>
          <w:rFonts w:ascii="Comic Sans MS" w:hAnsi="Comic Sans MS"/>
        </w:rPr>
        <w:t xml:space="preserve">, Tarantella, VNC, telnet, tn5250, VMS term, and SSH protocols. </w:t>
      </w:r>
      <w:proofErr w:type="spellStart"/>
      <w:r w:rsidRPr="00C40A4A">
        <w:rPr>
          <w:rFonts w:ascii="Comic Sans MS" w:hAnsi="Comic Sans MS"/>
        </w:rPr>
        <w:t>Thinstation's</w:t>
      </w:r>
      <w:proofErr w:type="spellEnd"/>
      <w:r w:rsidRPr="00C40A4A">
        <w:rPr>
          <w:rFonts w:ascii="Comic Sans MS" w:hAnsi="Comic Sans MS"/>
        </w:rPr>
        <w:t xml:space="preserve"> flexibility allows diskless thin clients to be setup in almost a</w:t>
      </w:r>
      <w:r>
        <w:rPr>
          <w:rFonts w:ascii="Comic Sans MS" w:hAnsi="Comic Sans MS"/>
        </w:rPr>
        <w:t>ny kind of network.</w:t>
      </w:r>
    </w:p>
    <w:p w:rsidR="00C40A4A" w:rsidRPr="00C40A4A" w:rsidRDefault="00C40A4A" w:rsidP="00C40A4A">
      <w:pPr>
        <w:pStyle w:val="ListParagraph"/>
        <w:numPr>
          <w:ilvl w:val="1"/>
          <w:numId w:val="1"/>
        </w:numPr>
        <w:rPr>
          <w:rFonts w:ascii="Comic Sans MS" w:hAnsi="Comic Sans MS"/>
        </w:rPr>
      </w:pPr>
      <w:r w:rsidRPr="00C40A4A">
        <w:rPr>
          <w:rFonts w:ascii="Comic Sans MS" w:hAnsi="Comic Sans MS"/>
        </w:rPr>
        <w:t>VNC</w:t>
      </w:r>
    </w:p>
    <w:p w:rsidR="00C40A4A" w:rsidRDefault="00C40A4A" w:rsidP="00C40A4A">
      <w:pPr>
        <w:rPr>
          <w:rFonts w:ascii="Comic Sans MS" w:hAnsi="Comic Sans MS"/>
        </w:rPr>
      </w:pPr>
      <w:r w:rsidRPr="00C40A4A">
        <w:rPr>
          <w:rFonts w:ascii="Comic Sans MS" w:hAnsi="Comic Sans MS"/>
        </w:rPr>
        <w:t xml:space="preserve">Sometimes it is necessary to access another computer on the network. There are a number of options for creating this type of hybrid client which can use the local operating system, but can also access the resources of another computer. Many network administrators who want to remotely control another computer install a graphical desktop sharing program such as VNC (Virtual Network Computing) or </w:t>
      </w:r>
      <w:proofErr w:type="spellStart"/>
      <w:r w:rsidRPr="00C40A4A">
        <w:rPr>
          <w:rFonts w:ascii="Comic Sans MS" w:hAnsi="Comic Sans MS"/>
        </w:rPr>
        <w:t>tightVNC</w:t>
      </w:r>
      <w:proofErr w:type="spellEnd"/>
      <w:r w:rsidRPr="00C40A4A">
        <w:rPr>
          <w:rFonts w:ascii="Comic Sans MS" w:hAnsi="Comic Sans MS"/>
        </w:rPr>
        <w:t xml:space="preserve">. This program transmits the keyboard and mouse events from a remote computer to a host computer, </w:t>
      </w:r>
      <w:proofErr w:type="gramStart"/>
      <w:r w:rsidRPr="00C40A4A">
        <w:rPr>
          <w:rFonts w:ascii="Comic Sans MS" w:hAnsi="Comic Sans MS"/>
        </w:rPr>
        <w:t>then</w:t>
      </w:r>
      <w:proofErr w:type="gramEnd"/>
      <w:r w:rsidRPr="00C40A4A">
        <w:rPr>
          <w:rFonts w:ascii="Comic Sans MS" w:hAnsi="Comic Sans MS"/>
        </w:rPr>
        <w:t xml:space="preserve"> relays screen updates back over the network. VNC runs on almost all platforms including Windows, UNIX and Mac, and is very useful when trying to connect to another type of </w:t>
      </w:r>
      <w:r w:rsidRPr="00C40A4A">
        <w:rPr>
          <w:rFonts w:ascii="Comic Sans MS" w:hAnsi="Comic Sans MS"/>
        </w:rPr>
        <w:lastRenderedPageBreak/>
        <w:t xml:space="preserve">computer. For instance, many network administrators on Windows </w:t>
      </w:r>
      <w:proofErr w:type="gramStart"/>
      <w:r w:rsidRPr="00C40A4A">
        <w:rPr>
          <w:rFonts w:ascii="Comic Sans MS" w:hAnsi="Comic Sans MS"/>
        </w:rPr>
        <w:t>machines,</w:t>
      </w:r>
      <w:proofErr w:type="gramEnd"/>
      <w:r w:rsidRPr="00C40A4A">
        <w:rPr>
          <w:rFonts w:ascii="Comic Sans MS" w:hAnsi="Comic Sans MS"/>
        </w:rPr>
        <w:t xml:space="preserve"> use VNC to remotely control a GNU/Linux server.</w:t>
      </w:r>
    </w:p>
    <w:p w:rsidR="00C40A4A" w:rsidRPr="00C40A4A" w:rsidRDefault="00C40A4A" w:rsidP="00C40A4A">
      <w:pPr>
        <w:pStyle w:val="ListParagraph"/>
        <w:numPr>
          <w:ilvl w:val="1"/>
          <w:numId w:val="1"/>
        </w:numPr>
        <w:rPr>
          <w:rFonts w:ascii="Comic Sans MS" w:hAnsi="Comic Sans MS"/>
        </w:rPr>
      </w:pPr>
      <w:proofErr w:type="spellStart"/>
      <w:r w:rsidRPr="00C40A4A">
        <w:rPr>
          <w:rFonts w:ascii="Comic Sans MS" w:hAnsi="Comic Sans MS"/>
        </w:rPr>
        <w:t>rdesktop</w:t>
      </w:r>
      <w:proofErr w:type="spellEnd"/>
    </w:p>
    <w:p w:rsidR="00C40A4A" w:rsidRPr="00C40A4A" w:rsidRDefault="00C40A4A" w:rsidP="00C40A4A">
      <w:pPr>
        <w:rPr>
          <w:rFonts w:ascii="Comic Sans MS" w:hAnsi="Comic Sans MS"/>
        </w:rPr>
      </w:pPr>
      <w:proofErr w:type="spellStart"/>
      <w:proofErr w:type="gramStart"/>
      <w:r w:rsidRPr="00C40A4A">
        <w:rPr>
          <w:rFonts w:ascii="Comic Sans MS" w:hAnsi="Comic Sans MS"/>
        </w:rPr>
        <w:t>rdesktop</w:t>
      </w:r>
      <w:proofErr w:type="spellEnd"/>
      <w:proofErr w:type="gramEnd"/>
      <w:r w:rsidRPr="00C40A4A">
        <w:rPr>
          <w:rFonts w:ascii="Comic Sans MS" w:hAnsi="Comic Sans MS"/>
        </w:rPr>
        <w:t xml:space="preserve">, which stands for “remote desktop”, displays Microsoft's RDP protocol on a UNIX or GNU/Linux machine. </w:t>
      </w:r>
      <w:proofErr w:type="spellStart"/>
      <w:proofErr w:type="gramStart"/>
      <w:r w:rsidRPr="00C40A4A">
        <w:rPr>
          <w:rFonts w:ascii="Comic Sans MS" w:hAnsi="Comic Sans MS"/>
        </w:rPr>
        <w:t>rdesktop</w:t>
      </w:r>
      <w:proofErr w:type="spellEnd"/>
      <w:proofErr w:type="gramEnd"/>
      <w:r w:rsidRPr="00C40A4A">
        <w:rPr>
          <w:rFonts w:ascii="Comic Sans MS" w:hAnsi="Comic Sans MS"/>
        </w:rPr>
        <w:t xml:space="preserve"> allows GNU/Linux clients to use the Terminal Services from a machine running Windows Server NT 4.0/2000/2003. </w:t>
      </w:r>
      <w:proofErr w:type="spellStart"/>
      <w:proofErr w:type="gramStart"/>
      <w:r w:rsidRPr="00C40A4A">
        <w:rPr>
          <w:rFonts w:ascii="Comic Sans MS" w:hAnsi="Comic Sans MS"/>
        </w:rPr>
        <w:t>rdesktop</w:t>
      </w:r>
      <w:proofErr w:type="spellEnd"/>
      <w:proofErr w:type="gramEnd"/>
      <w:r w:rsidRPr="00C40A4A">
        <w:rPr>
          <w:rFonts w:ascii="Comic Sans MS" w:hAnsi="Comic Sans MS"/>
        </w:rPr>
        <w:t xml:space="preserve"> is extremely useful in mixed networks where GNU/Linux and Windows clients have to share a network. Some network administrators who want to save on licensing costs also use </w:t>
      </w:r>
      <w:proofErr w:type="spellStart"/>
      <w:r w:rsidRPr="00C40A4A">
        <w:rPr>
          <w:rFonts w:ascii="Comic Sans MS" w:hAnsi="Comic Sans MS"/>
        </w:rPr>
        <w:t>rdesktop</w:t>
      </w:r>
      <w:proofErr w:type="spellEnd"/>
      <w:r w:rsidRPr="00C40A4A">
        <w:rPr>
          <w:rFonts w:ascii="Comic Sans MS" w:hAnsi="Comic Sans MS"/>
        </w:rPr>
        <w:t xml:space="preserve"> on GNU/Linux clients, so that they can use buy expensive Microsoft Windows operating system licenses for each client. As an added benefit, they don't have to worry as much about managing the clients, since GNU/Linux machines rarely acquire virus, spyware, and malware. They rarely become misconfigured and users can't install unwanted software as easily as on a Windows client. Typically </w:t>
      </w:r>
      <w:proofErr w:type="spellStart"/>
      <w:r w:rsidRPr="00C40A4A">
        <w:rPr>
          <w:rFonts w:ascii="Comic Sans MS" w:hAnsi="Comic Sans MS"/>
        </w:rPr>
        <w:t>rdesktop</w:t>
      </w:r>
      <w:proofErr w:type="spellEnd"/>
      <w:r w:rsidRPr="00C40A4A">
        <w:rPr>
          <w:rFonts w:ascii="Comic Sans MS" w:hAnsi="Comic Sans MS"/>
        </w:rPr>
        <w:t xml:space="preserve"> is used in clients </w:t>
      </w:r>
      <w:proofErr w:type="gramStart"/>
      <w:r w:rsidRPr="00C40A4A">
        <w:rPr>
          <w:rFonts w:ascii="Comic Sans MS" w:hAnsi="Comic Sans MS"/>
        </w:rPr>
        <w:t>which</w:t>
      </w:r>
      <w:proofErr w:type="gramEnd"/>
      <w:r w:rsidRPr="00C40A4A">
        <w:rPr>
          <w:rFonts w:ascii="Comic Sans MS" w:hAnsi="Comic Sans MS"/>
        </w:rPr>
        <w:t xml:space="preserve"> have a local operating system installed on their </w:t>
      </w:r>
      <w:proofErr w:type="spellStart"/>
      <w:r w:rsidRPr="00C40A4A">
        <w:rPr>
          <w:rFonts w:ascii="Comic Sans MS" w:hAnsi="Comic Sans MS"/>
        </w:rPr>
        <w:t>harddrive</w:t>
      </w:r>
      <w:proofErr w:type="spellEnd"/>
      <w:r w:rsidRPr="00C40A4A">
        <w:rPr>
          <w:rFonts w:ascii="Comic Sans MS" w:hAnsi="Comic Sans MS"/>
        </w:rPr>
        <w:t xml:space="preserve">, but </w:t>
      </w:r>
      <w:proofErr w:type="spellStart"/>
      <w:r w:rsidRPr="00C40A4A">
        <w:rPr>
          <w:rFonts w:ascii="Comic Sans MS" w:hAnsi="Comic Sans MS"/>
        </w:rPr>
        <w:t>rdesktop</w:t>
      </w:r>
      <w:proofErr w:type="spellEnd"/>
      <w:r w:rsidRPr="00C40A4A">
        <w:rPr>
          <w:rFonts w:ascii="Comic Sans MS" w:hAnsi="Comic Sans MS"/>
        </w:rPr>
        <w:t xml:space="preserve"> it can also be used with diskless clients. </w:t>
      </w:r>
      <w:proofErr w:type="spellStart"/>
      <w:r w:rsidRPr="00C40A4A">
        <w:rPr>
          <w:rFonts w:ascii="Comic Sans MS" w:hAnsi="Comic Sans MS"/>
        </w:rPr>
        <w:t>Thinstation</w:t>
      </w:r>
      <w:proofErr w:type="spellEnd"/>
      <w:r w:rsidRPr="00C40A4A">
        <w:rPr>
          <w:rFonts w:ascii="Comic Sans MS" w:hAnsi="Comic Sans MS"/>
        </w:rPr>
        <w:t xml:space="preserve"> and 2X have incorporated </w:t>
      </w:r>
      <w:proofErr w:type="spellStart"/>
      <w:r w:rsidRPr="00C40A4A">
        <w:rPr>
          <w:rFonts w:ascii="Comic Sans MS" w:hAnsi="Comic Sans MS"/>
        </w:rPr>
        <w:t>rdesktop</w:t>
      </w:r>
      <w:proofErr w:type="spellEnd"/>
      <w:r w:rsidRPr="00C40A4A">
        <w:rPr>
          <w:rFonts w:ascii="Comic Sans MS" w:hAnsi="Comic Sans MS"/>
        </w:rPr>
        <w:t xml:space="preserve"> into their software, and </w:t>
      </w:r>
      <w:proofErr w:type="spellStart"/>
      <w:r w:rsidRPr="00C40A4A">
        <w:rPr>
          <w:rFonts w:ascii="Comic Sans MS" w:hAnsi="Comic Sans MS"/>
        </w:rPr>
        <w:t>rdesktop</w:t>
      </w:r>
      <w:proofErr w:type="spellEnd"/>
      <w:r w:rsidRPr="00C40A4A">
        <w:rPr>
          <w:rFonts w:ascii="Comic Sans MS" w:hAnsi="Comic Sans MS"/>
        </w:rPr>
        <w:t xml:space="preserve"> can be run on a thin client network with LTSP or DRBL.</w:t>
      </w:r>
    </w:p>
    <w:p w:rsidR="00435BE5" w:rsidRDefault="00435BE5">
      <w:pPr>
        <w:pStyle w:val="ListParagraph"/>
        <w:rPr>
          <w:rFonts w:ascii="Comic Sans MS" w:hAnsi="Comic Sans MS"/>
        </w:rPr>
      </w:pPr>
    </w:p>
    <w:p w:rsidR="00435BE5" w:rsidRDefault="00435BE5">
      <w:pPr>
        <w:pStyle w:val="ListParagraph"/>
        <w:rPr>
          <w:rFonts w:ascii="Comic Sans MS" w:hAnsi="Comic Sans MS"/>
        </w:rPr>
      </w:pPr>
    </w:p>
    <w:p w:rsidR="00435BE5" w:rsidRDefault="00435BE5">
      <w:pPr>
        <w:pStyle w:val="ListParagraph"/>
        <w:numPr>
          <w:ilvl w:val="0"/>
          <w:numId w:val="1"/>
        </w:numPr>
        <w:rPr>
          <w:rFonts w:ascii="Comic Sans MS" w:hAnsi="Comic Sans MS"/>
        </w:rPr>
      </w:pPr>
      <w:r>
        <w:rPr>
          <w:rFonts w:ascii="Comic Sans MS" w:hAnsi="Comic Sans MS"/>
        </w:rPr>
        <w:t>Recommend a Linux thin client solution for a small school classroom of 16 seats (clients)</w:t>
      </w:r>
    </w:p>
    <w:p w:rsidR="00435BE5" w:rsidRDefault="00435BE5">
      <w:pPr>
        <w:pStyle w:val="ListParagraph"/>
        <w:rPr>
          <w:rFonts w:ascii="Comic Sans MS" w:hAnsi="Comic Sans MS"/>
        </w:rPr>
      </w:pPr>
      <w:r>
        <w:rPr>
          <w:rFonts w:ascii="Comic Sans MS" w:hAnsi="Comic Sans MS"/>
        </w:rPr>
        <w:t>ANSWER:</w:t>
      </w:r>
      <w:r w:rsidR="00A77775">
        <w:rPr>
          <w:rFonts w:ascii="Comic Sans MS" w:hAnsi="Comic Sans MS"/>
        </w:rPr>
        <w:t xml:space="preserve"> A</w:t>
      </w:r>
      <w:r w:rsidR="00A77775" w:rsidRPr="00A77775">
        <w:rPr>
          <w:rFonts w:ascii="Comic Sans MS" w:hAnsi="Comic Sans MS"/>
        </w:rPr>
        <w:t xml:space="preserve"> class of 16 seats an affordable,</w:t>
      </w:r>
      <w:r w:rsidR="00A77775">
        <w:rPr>
          <w:rFonts w:ascii="Comic Sans MS" w:hAnsi="Comic Sans MS"/>
        </w:rPr>
        <w:t xml:space="preserve"> A Linux server will run</w:t>
      </w:r>
      <w:r w:rsidR="00A77775" w:rsidRPr="00A77775">
        <w:rPr>
          <w:rFonts w:ascii="Comic Sans MS" w:hAnsi="Comic Sans MS"/>
        </w:rPr>
        <w:t xml:space="preserve"> all the software and each of the thin</w:t>
      </w:r>
      <w:r w:rsidR="00A77775">
        <w:rPr>
          <w:rFonts w:ascii="Comic Sans MS" w:hAnsi="Comic Sans MS"/>
        </w:rPr>
        <w:t xml:space="preserve"> clients will be connected via Ethernet to a </w:t>
      </w:r>
      <w:r w:rsidR="00A77775" w:rsidRPr="00A77775">
        <w:rPr>
          <w:rFonts w:ascii="Comic Sans MS" w:hAnsi="Comic Sans MS"/>
        </w:rPr>
        <w:t>24 port switch. With each thin client costing $429 and a server worth approx. $1200 means that with free software and a 24 port PoE switch at around $430 than the entire package can be put together for about $8500. This does not cover the cabling costs as you will require some fixed point data ports to be installed in the room as required.</w:t>
      </w:r>
    </w:p>
    <w:p w:rsidR="00435BE5" w:rsidRDefault="00435BE5">
      <w:pPr>
        <w:pStyle w:val="ListParagraph"/>
        <w:rPr>
          <w:rFonts w:ascii="Comic Sans MS" w:hAnsi="Comic Sans MS"/>
        </w:rPr>
      </w:pPr>
    </w:p>
    <w:p w:rsidR="00435BE5" w:rsidRDefault="00435BE5">
      <w:pPr>
        <w:pStyle w:val="ListParagraph"/>
        <w:rPr>
          <w:rFonts w:ascii="Comic Sans MS" w:hAnsi="Comic Sans MS"/>
        </w:rPr>
      </w:pPr>
    </w:p>
    <w:p w:rsidR="00435BE5" w:rsidRDefault="00435BE5">
      <w:pPr>
        <w:pStyle w:val="ListParagraph"/>
        <w:rPr>
          <w:rFonts w:ascii="Comic Sans MS" w:hAnsi="Comic Sans MS"/>
        </w:rPr>
      </w:pPr>
    </w:p>
    <w:p w:rsidR="00435BE5" w:rsidRDefault="00435BE5">
      <w:pPr>
        <w:pStyle w:val="ListParagraph"/>
        <w:rPr>
          <w:rFonts w:ascii="Comic Sans MS" w:hAnsi="Comic Sans MS"/>
        </w:rPr>
      </w:pPr>
    </w:p>
    <w:p w:rsidR="00435BE5" w:rsidRDefault="00435BE5">
      <w:pPr>
        <w:pStyle w:val="ListParagraph"/>
        <w:rPr>
          <w:rFonts w:ascii="Comic Sans MS" w:hAnsi="Comic Sans MS"/>
        </w:rPr>
      </w:pPr>
    </w:p>
    <w:p w:rsidR="00435BE5" w:rsidRDefault="00435BE5">
      <w:pPr>
        <w:pStyle w:val="ListParagraph"/>
        <w:numPr>
          <w:ilvl w:val="0"/>
          <w:numId w:val="1"/>
        </w:numPr>
        <w:rPr>
          <w:rFonts w:ascii="Comic Sans MS" w:hAnsi="Comic Sans MS"/>
        </w:rPr>
      </w:pPr>
      <w:r>
        <w:rPr>
          <w:rFonts w:ascii="Comic Sans MS" w:hAnsi="Comic Sans MS"/>
        </w:rPr>
        <w:t>Sketch your solution</w:t>
      </w:r>
    </w:p>
    <w:p w:rsidR="00435BE5" w:rsidRDefault="00435BE5">
      <w:pPr>
        <w:pStyle w:val="ListParagraph"/>
        <w:rPr>
          <w:rFonts w:ascii="Comic Sans MS" w:hAnsi="Comic Sans MS"/>
        </w:rPr>
      </w:pPr>
      <w:r>
        <w:rPr>
          <w:rFonts w:ascii="Comic Sans MS" w:hAnsi="Comic Sans MS"/>
        </w:rPr>
        <w:t>ANSWER:</w:t>
      </w:r>
      <w:r w:rsidR="00E3063F">
        <w:rPr>
          <w:rFonts w:ascii="Comic Sans MS" w:hAnsi="Comic Sans MS"/>
        </w:rPr>
        <w:t xml:space="preserve"> </w:t>
      </w:r>
    </w:p>
    <w:p w:rsidR="00435BE5" w:rsidRDefault="0055121B">
      <w:pPr>
        <w:pStyle w:val="ListParagraph"/>
        <w:rPr>
          <w:rFonts w:ascii="Comic Sans MS" w:hAnsi="Comic Sans MS"/>
        </w:rPr>
      </w:pPr>
      <w:r>
        <w:rPr>
          <w:rFonts w:ascii="Comic Sans MS" w:hAnsi="Comic Sans MS"/>
          <w:noProof/>
          <w:lang w:val="en-AU" w:eastAsia="en-AU"/>
        </w:rPr>
        <w:t xml:space="preserve">             </w:t>
      </w:r>
      <w:r w:rsidR="00E3063F">
        <w:rPr>
          <w:rFonts w:ascii="Comic Sans MS" w:hAnsi="Comic Sans MS"/>
          <w:noProof/>
          <w:lang w:val="en-AU" w:eastAsia="en-AU"/>
        </w:rPr>
        <w:t xml:space="preserve">     </w:t>
      </w:r>
      <w:r w:rsidR="00E3063F">
        <w:rPr>
          <w:rFonts w:ascii="Comic Sans MS" w:hAnsi="Comic Sans MS"/>
          <w:noProof/>
          <w:lang w:val="en-AU" w:eastAsia="en-AU"/>
        </w:rPr>
        <w:drawing>
          <wp:inline distT="0" distB="0" distL="0" distR="0">
            <wp:extent cx="4442459" cy="15697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agram.PNG"/>
                    <pic:cNvPicPr/>
                  </pic:nvPicPr>
                  <pic:blipFill>
                    <a:blip r:embed="rId12">
                      <a:extLst>
                        <a:ext uri="{28A0092B-C50C-407E-A947-70E740481C1C}">
                          <a14:useLocalDpi xmlns:a14="http://schemas.microsoft.com/office/drawing/2010/main" val="0"/>
                        </a:ext>
                      </a:extLst>
                    </a:blip>
                    <a:stretch>
                      <a:fillRect/>
                    </a:stretch>
                  </pic:blipFill>
                  <pic:spPr>
                    <a:xfrm>
                      <a:off x="0" y="0"/>
                      <a:ext cx="4442845" cy="1569856"/>
                    </a:xfrm>
                    <a:prstGeom prst="rect">
                      <a:avLst/>
                    </a:prstGeom>
                  </pic:spPr>
                </pic:pic>
              </a:graphicData>
            </a:graphic>
          </wp:inline>
        </w:drawing>
      </w:r>
    </w:p>
    <w:p w:rsidR="00435BE5" w:rsidRPr="00A77775" w:rsidRDefault="00435BE5" w:rsidP="00A77775">
      <w:pPr>
        <w:pStyle w:val="ListParagraph"/>
        <w:numPr>
          <w:ilvl w:val="0"/>
          <w:numId w:val="1"/>
        </w:numPr>
        <w:rPr>
          <w:rFonts w:ascii="Comic Sans MS" w:hAnsi="Comic Sans MS"/>
        </w:rPr>
      </w:pPr>
      <w:r>
        <w:rPr>
          <w:rFonts w:ascii="Comic Sans MS" w:hAnsi="Comic Sans MS"/>
        </w:rPr>
        <w:t>Detail hardware:</w:t>
      </w:r>
    </w:p>
    <w:p w:rsidR="00435BE5" w:rsidRDefault="00435BE5">
      <w:pPr>
        <w:pStyle w:val="ListParagraph"/>
        <w:rPr>
          <w:rFonts w:ascii="Comic Sans MS" w:hAnsi="Comic Sans MS"/>
        </w:rPr>
      </w:pPr>
      <w:r>
        <w:rPr>
          <w:rFonts w:ascii="Comic Sans MS" w:hAnsi="Comic Sans MS"/>
        </w:rPr>
        <w:t>ANSWER:</w:t>
      </w:r>
    </w:p>
    <w:tbl>
      <w:tblPr>
        <w:tblW w:w="0" w:type="auto"/>
        <w:tblInd w:w="720" w:type="dxa"/>
        <w:tblLayout w:type="fixed"/>
        <w:tblLook w:val="0000" w:firstRow="0" w:lastRow="0" w:firstColumn="0" w:lastColumn="0" w:noHBand="0" w:noVBand="0"/>
      </w:tblPr>
      <w:tblGrid>
        <w:gridCol w:w="2861"/>
        <w:gridCol w:w="2832"/>
        <w:gridCol w:w="2829"/>
      </w:tblGrid>
      <w:tr w:rsidR="00435BE5">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rPr>
            </w:pPr>
            <w:r>
              <w:rPr>
                <w:rFonts w:ascii="Comic Sans MS" w:hAnsi="Comic Sans MS"/>
              </w:rPr>
              <w:t>Item</w:t>
            </w: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rPr>
            </w:pPr>
            <w:r>
              <w:rPr>
                <w:rFonts w:ascii="Comic Sans MS" w:hAnsi="Comic Sans MS"/>
              </w:rPr>
              <w:t>Cost</w:t>
            </w: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rPr>
            </w:pPr>
            <w:r>
              <w:rPr>
                <w:rFonts w:ascii="Comic Sans MS" w:hAnsi="Comic Sans MS"/>
              </w:rPr>
              <w:t>URL</w:t>
            </w:r>
          </w:p>
        </w:tc>
      </w:tr>
      <w:tr w:rsidR="00435BE5">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F80F41">
            <w:pPr>
              <w:pStyle w:val="ListParagraph"/>
              <w:spacing w:after="0" w:line="100" w:lineRule="atLeast"/>
              <w:rPr>
                <w:rFonts w:ascii="Comic Sans MS" w:hAnsi="Comic Sans MS"/>
              </w:rPr>
            </w:pPr>
            <w:r>
              <w:rPr>
                <w:rFonts w:ascii="Comic Sans MS" w:hAnsi="Comic Sans MS"/>
              </w:rPr>
              <w:t>Thin client</w:t>
            </w: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A77775">
            <w:pPr>
              <w:pStyle w:val="ListParagraph"/>
              <w:spacing w:after="0" w:line="100" w:lineRule="atLeast"/>
              <w:rPr>
                <w:rFonts w:ascii="Comic Sans MS" w:hAnsi="Comic Sans MS"/>
              </w:rPr>
            </w:pPr>
            <w:r w:rsidRPr="00A77775">
              <w:rPr>
                <w:rFonts w:ascii="Comic Sans MS" w:hAnsi="Comic Sans MS"/>
              </w:rPr>
              <w:t>$429 x 16 = $6864</w:t>
            </w: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A77775">
            <w:pPr>
              <w:pStyle w:val="ListParagraph"/>
              <w:spacing w:after="0" w:line="100" w:lineRule="atLeast"/>
              <w:rPr>
                <w:rFonts w:ascii="Comic Sans MS" w:hAnsi="Comic Sans MS"/>
              </w:rPr>
            </w:pPr>
            <w:r w:rsidRPr="00A77775">
              <w:rPr>
                <w:rFonts w:ascii="Comic Sans MS" w:hAnsi="Comic Sans MS"/>
              </w:rPr>
              <w:t>http://www.itpro.co.uk/640534/hp-t410-all-in-one-thin-client-review-first-look</w:t>
            </w:r>
          </w:p>
        </w:tc>
      </w:tr>
      <w:tr w:rsidR="00435BE5">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F80F41">
            <w:pPr>
              <w:pStyle w:val="ListParagraph"/>
              <w:spacing w:after="0" w:line="100" w:lineRule="atLeast"/>
              <w:rPr>
                <w:rFonts w:ascii="Comic Sans MS" w:hAnsi="Comic Sans MS"/>
              </w:rPr>
            </w:pPr>
            <w:r>
              <w:rPr>
                <w:rFonts w:ascii="Comic Sans MS" w:hAnsi="Comic Sans MS"/>
              </w:rPr>
              <w:t>Switch</w:t>
            </w: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A77775">
            <w:pPr>
              <w:pStyle w:val="ListParagraph"/>
              <w:spacing w:after="0" w:line="100" w:lineRule="atLeast"/>
              <w:rPr>
                <w:rFonts w:ascii="Comic Sans MS" w:hAnsi="Comic Sans MS"/>
              </w:rPr>
            </w:pPr>
            <w:r w:rsidRPr="00A77775">
              <w:rPr>
                <w:rFonts w:ascii="Comic Sans MS" w:hAnsi="Comic Sans MS"/>
              </w:rPr>
              <w:t>$430</w:t>
            </w: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A77775" w:rsidP="00A77775">
            <w:pPr>
              <w:pStyle w:val="ListParagraph"/>
              <w:spacing w:after="0" w:line="100" w:lineRule="atLeast"/>
              <w:rPr>
                <w:rFonts w:ascii="Comic Sans MS" w:hAnsi="Comic Sans MS"/>
              </w:rPr>
            </w:pPr>
            <w:r w:rsidRPr="00A77775">
              <w:rPr>
                <w:rFonts w:ascii="Comic Sans MS" w:hAnsi="Comic Sans MS"/>
              </w:rPr>
              <w:t>http://www.warcom.com.au/products/24607_cisco_sf_200-24p_24-port_10100_poe_slm224pt-au?PHPSESSID=8a1fdcebb8f306b709b4c03fcd34ddca</w:t>
            </w:r>
          </w:p>
        </w:tc>
      </w:tr>
      <w:tr w:rsidR="00435BE5">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F80F41">
            <w:pPr>
              <w:pStyle w:val="ListParagraph"/>
              <w:spacing w:after="0" w:line="100" w:lineRule="atLeast"/>
              <w:rPr>
                <w:rFonts w:ascii="Comic Sans MS" w:hAnsi="Comic Sans MS"/>
              </w:rPr>
            </w:pPr>
            <w:r>
              <w:rPr>
                <w:rFonts w:ascii="Comic Sans MS" w:hAnsi="Comic Sans MS"/>
              </w:rPr>
              <w:t>Server</w:t>
            </w: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A77775">
            <w:pPr>
              <w:pStyle w:val="ListParagraph"/>
              <w:spacing w:after="0" w:line="100" w:lineRule="atLeast"/>
              <w:rPr>
                <w:rFonts w:ascii="Comic Sans MS" w:hAnsi="Comic Sans MS"/>
              </w:rPr>
            </w:pPr>
            <w:r w:rsidRPr="00A77775">
              <w:rPr>
                <w:rFonts w:ascii="Comic Sans MS" w:hAnsi="Comic Sans MS"/>
              </w:rPr>
              <w:t>$1211</w:t>
            </w: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A77775">
            <w:pPr>
              <w:pStyle w:val="ListParagraph"/>
              <w:spacing w:after="0" w:line="100" w:lineRule="atLeast"/>
              <w:rPr>
                <w:rFonts w:ascii="Comic Sans MS" w:hAnsi="Comic Sans MS"/>
              </w:rPr>
            </w:pPr>
            <w:r w:rsidRPr="00A77775">
              <w:rPr>
                <w:rFonts w:ascii="Comic Sans MS" w:hAnsi="Comic Sans MS"/>
              </w:rPr>
              <w:t>http://www.ebay.com.au/itm/DELL-PowerEdge-T310-SERVER-8GB-RAM-3TB-3x1TB-RAID-2-4GHz-Xeon-Quad-X3430-NEW-/110928686679?pt=COMP_EN_Servers&amp;hash=item19d3dd6e57</w:t>
            </w:r>
          </w:p>
        </w:tc>
      </w:tr>
      <w:tr w:rsidR="00A77775">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A77775" w:rsidRDefault="00A77775">
            <w:pPr>
              <w:pStyle w:val="ListParagraph"/>
              <w:spacing w:after="0" w:line="100" w:lineRule="atLeast"/>
              <w:rPr>
                <w:rFonts w:ascii="Comic Sans MS" w:hAnsi="Comic Sans MS"/>
              </w:rPr>
            </w:pPr>
            <w:r>
              <w:rPr>
                <w:rFonts w:ascii="Comic Sans MS" w:hAnsi="Comic Sans MS"/>
                <w:b/>
              </w:rPr>
              <w:t>TOTAL COST</w:t>
            </w: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A77775" w:rsidRDefault="00A77775">
            <w:pPr>
              <w:pStyle w:val="ListParagraph"/>
              <w:spacing w:after="0" w:line="100" w:lineRule="atLeast"/>
              <w:rPr>
                <w:rFonts w:ascii="Comic Sans MS" w:hAnsi="Comic Sans MS"/>
              </w:rPr>
            </w:pPr>
            <w:r w:rsidRPr="00A77775">
              <w:rPr>
                <w:rFonts w:ascii="Comic Sans MS" w:hAnsi="Comic Sans MS"/>
              </w:rPr>
              <w:t>$8505</w:t>
            </w: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A77775" w:rsidRDefault="00A77775">
            <w:pPr>
              <w:pStyle w:val="ListParagraph"/>
              <w:spacing w:after="0" w:line="100" w:lineRule="atLeast"/>
              <w:rPr>
                <w:rFonts w:ascii="Comic Sans MS" w:hAnsi="Comic Sans MS"/>
              </w:rPr>
            </w:pPr>
          </w:p>
        </w:tc>
      </w:tr>
    </w:tbl>
    <w:p w:rsidR="00A77775" w:rsidRDefault="00A77775">
      <w:pPr>
        <w:rPr>
          <w:rFonts w:ascii="Comic Sans MS" w:hAnsi="Comic Sans MS"/>
        </w:rPr>
      </w:pPr>
    </w:p>
    <w:p w:rsidR="00435BE5" w:rsidRDefault="00435BE5">
      <w:pPr>
        <w:pStyle w:val="ListParagraph"/>
        <w:numPr>
          <w:ilvl w:val="0"/>
          <w:numId w:val="1"/>
        </w:numPr>
        <w:rPr>
          <w:rFonts w:ascii="Comic Sans MS" w:hAnsi="Comic Sans MS"/>
        </w:rPr>
      </w:pPr>
      <w:r>
        <w:rPr>
          <w:rFonts w:ascii="Comic Sans MS" w:hAnsi="Comic Sans MS"/>
        </w:rPr>
        <w:lastRenderedPageBreak/>
        <w:t>Detail software:</w:t>
      </w:r>
    </w:p>
    <w:p w:rsidR="00435BE5" w:rsidRDefault="00435BE5">
      <w:pPr>
        <w:pStyle w:val="ListParagraph"/>
        <w:rPr>
          <w:rFonts w:ascii="Comic Sans MS" w:hAnsi="Comic Sans MS"/>
        </w:rPr>
      </w:pPr>
    </w:p>
    <w:p w:rsidR="00435BE5" w:rsidRDefault="00435BE5">
      <w:pPr>
        <w:pStyle w:val="ListParagraph"/>
        <w:rPr>
          <w:rFonts w:ascii="Comic Sans MS" w:hAnsi="Comic Sans MS"/>
        </w:rPr>
      </w:pPr>
      <w:r>
        <w:rPr>
          <w:rFonts w:ascii="Comic Sans MS" w:hAnsi="Comic Sans MS"/>
        </w:rPr>
        <w:t>ANSWER:</w:t>
      </w:r>
    </w:p>
    <w:tbl>
      <w:tblPr>
        <w:tblW w:w="0" w:type="auto"/>
        <w:tblInd w:w="720" w:type="dxa"/>
        <w:tblLayout w:type="fixed"/>
        <w:tblLook w:val="0000" w:firstRow="0" w:lastRow="0" w:firstColumn="0" w:lastColumn="0" w:noHBand="0" w:noVBand="0"/>
      </w:tblPr>
      <w:tblGrid>
        <w:gridCol w:w="2861"/>
        <w:gridCol w:w="2832"/>
        <w:gridCol w:w="2829"/>
      </w:tblGrid>
      <w:tr w:rsidR="00435BE5">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rPr>
            </w:pPr>
            <w:r>
              <w:rPr>
                <w:rFonts w:ascii="Comic Sans MS" w:hAnsi="Comic Sans MS"/>
              </w:rPr>
              <w:t>Item</w:t>
            </w: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rPr>
            </w:pPr>
            <w:r>
              <w:rPr>
                <w:rFonts w:ascii="Comic Sans MS" w:hAnsi="Comic Sans MS"/>
              </w:rPr>
              <w:t>Cost</w:t>
            </w: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rPr>
            </w:pPr>
            <w:r>
              <w:rPr>
                <w:rFonts w:ascii="Comic Sans MS" w:hAnsi="Comic Sans MS"/>
              </w:rPr>
              <w:t>URL</w:t>
            </w:r>
          </w:p>
        </w:tc>
      </w:tr>
      <w:tr w:rsidR="00A77775">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A77775" w:rsidRDefault="00A77775" w:rsidP="00FD19BD">
            <w:pPr>
              <w:pStyle w:val="ListParagraph"/>
              <w:spacing w:after="0" w:line="100" w:lineRule="atLeast"/>
              <w:rPr>
                <w:rFonts w:ascii="Comic Sans MS" w:hAnsi="Comic Sans MS"/>
              </w:rPr>
            </w:pPr>
            <w:r>
              <w:rPr>
                <w:rFonts w:ascii="Comic Sans MS" w:hAnsi="Comic Sans MS"/>
              </w:rPr>
              <w:t>Open Office</w:t>
            </w: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A77775" w:rsidRDefault="00A77775" w:rsidP="00FD19BD">
            <w:pPr>
              <w:pStyle w:val="ListParagraph"/>
              <w:spacing w:after="0" w:line="100" w:lineRule="atLeast"/>
              <w:rPr>
                <w:rFonts w:ascii="Comic Sans MS" w:hAnsi="Comic Sans MS"/>
              </w:rPr>
            </w:pPr>
            <w:r>
              <w:rPr>
                <w:rFonts w:ascii="Comic Sans MS" w:hAnsi="Comic Sans MS"/>
              </w:rPr>
              <w:t>$0</w:t>
            </w: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A77775" w:rsidRDefault="00A77775" w:rsidP="00FD19BD">
            <w:pPr>
              <w:pStyle w:val="ListParagraph"/>
              <w:spacing w:after="0" w:line="100" w:lineRule="atLeast"/>
              <w:rPr>
                <w:rFonts w:ascii="Comic Sans MS" w:hAnsi="Comic Sans MS"/>
              </w:rPr>
            </w:pPr>
            <w:r>
              <w:rPr>
                <w:rFonts w:ascii="Comic Sans MS" w:hAnsi="Comic Sans MS"/>
              </w:rPr>
              <w:t>www.openoffice.org</w:t>
            </w:r>
          </w:p>
        </w:tc>
      </w:tr>
      <w:tr w:rsidR="00A77775">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A77775" w:rsidRDefault="00A77775" w:rsidP="00FD19BD">
            <w:pPr>
              <w:pStyle w:val="ListParagraph"/>
              <w:spacing w:after="0" w:line="100" w:lineRule="atLeast"/>
              <w:rPr>
                <w:rFonts w:ascii="Comic Sans MS" w:hAnsi="Comic Sans MS"/>
              </w:rPr>
            </w:pPr>
            <w:proofErr w:type="spellStart"/>
            <w:r>
              <w:rPr>
                <w:rFonts w:ascii="Comic Sans MS" w:hAnsi="Comic Sans MS"/>
              </w:rPr>
              <w:t>Edubuntu</w:t>
            </w:r>
            <w:proofErr w:type="spellEnd"/>
            <w:r>
              <w:rPr>
                <w:rFonts w:ascii="Comic Sans MS" w:hAnsi="Comic Sans MS"/>
              </w:rPr>
              <w:t xml:space="preserve"> (Package)</w:t>
            </w: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A77775" w:rsidRDefault="00A77775" w:rsidP="00FD19BD">
            <w:pPr>
              <w:pStyle w:val="ListParagraph"/>
              <w:spacing w:after="0" w:line="100" w:lineRule="atLeast"/>
              <w:rPr>
                <w:rFonts w:ascii="Comic Sans MS" w:hAnsi="Comic Sans MS"/>
              </w:rPr>
            </w:pPr>
            <w:r>
              <w:rPr>
                <w:rFonts w:ascii="Comic Sans MS" w:hAnsi="Comic Sans MS"/>
              </w:rPr>
              <w:t>$0</w:t>
            </w: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A77775" w:rsidRDefault="00A77775" w:rsidP="00FD19BD">
            <w:pPr>
              <w:pStyle w:val="ListParagraph"/>
              <w:spacing w:after="0" w:line="100" w:lineRule="atLeast"/>
              <w:rPr>
                <w:rFonts w:ascii="Comic Sans MS" w:hAnsi="Comic Sans MS"/>
              </w:rPr>
            </w:pPr>
            <w:r>
              <w:rPr>
                <w:rFonts w:ascii="Comic Sans MS" w:hAnsi="Comic Sans MS"/>
              </w:rPr>
              <w:t>www.edubuntu.org</w:t>
            </w:r>
          </w:p>
        </w:tc>
      </w:tr>
      <w:tr w:rsidR="00435BE5">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b/>
              </w:rPr>
            </w:pPr>
            <w:r>
              <w:rPr>
                <w:rFonts w:ascii="Comic Sans MS" w:hAnsi="Comic Sans MS"/>
                <w:b/>
              </w:rPr>
              <w:t>TOTAL COST</w:t>
            </w: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A77775">
            <w:pPr>
              <w:pStyle w:val="ListParagraph"/>
              <w:spacing w:after="0" w:line="100" w:lineRule="atLeast"/>
              <w:rPr>
                <w:rFonts w:ascii="Comic Sans MS" w:hAnsi="Comic Sans MS"/>
              </w:rPr>
            </w:pPr>
            <w:r>
              <w:rPr>
                <w:rFonts w:ascii="Comic Sans MS" w:hAnsi="Comic Sans MS"/>
              </w:rPr>
              <w:t>$0</w:t>
            </w: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rPr>
            </w:pPr>
          </w:p>
        </w:tc>
      </w:tr>
    </w:tbl>
    <w:p w:rsidR="00435BE5" w:rsidRDefault="00435BE5">
      <w:pPr>
        <w:rPr>
          <w:rFonts w:ascii="Comic Sans MS" w:hAnsi="Comic Sans MS"/>
        </w:rPr>
      </w:pPr>
    </w:p>
    <w:p w:rsidR="00435BE5" w:rsidRDefault="00435BE5">
      <w:pPr>
        <w:pStyle w:val="ListParagraph"/>
        <w:numPr>
          <w:ilvl w:val="0"/>
          <w:numId w:val="1"/>
        </w:numPr>
        <w:rPr>
          <w:rFonts w:ascii="Comic Sans MS" w:hAnsi="Comic Sans MS"/>
        </w:rPr>
      </w:pPr>
      <w:r>
        <w:rPr>
          <w:rFonts w:ascii="Comic Sans MS" w:hAnsi="Comic Sans MS"/>
        </w:rPr>
        <w:t>What is the expected performance of your solution?</w:t>
      </w:r>
    </w:p>
    <w:p w:rsidR="00435BE5" w:rsidRDefault="00435BE5">
      <w:pPr>
        <w:pStyle w:val="ListParagraph"/>
        <w:rPr>
          <w:rFonts w:ascii="Comic Sans MS" w:hAnsi="Comic Sans MS"/>
        </w:rPr>
      </w:pPr>
      <w:r>
        <w:rPr>
          <w:rFonts w:ascii="Comic Sans MS" w:hAnsi="Comic Sans MS"/>
        </w:rPr>
        <w:t>ANSWER:</w:t>
      </w:r>
    </w:p>
    <w:p w:rsidR="00435BE5" w:rsidRDefault="00435BE5">
      <w:pPr>
        <w:pStyle w:val="ListParagraph"/>
        <w:rPr>
          <w:rFonts w:ascii="Comic Sans MS" w:hAnsi="Comic Sans MS"/>
        </w:rPr>
      </w:pPr>
      <w:r>
        <w:rPr>
          <w:rFonts w:ascii="Comic Sans MS" w:hAnsi="Comic Sans MS"/>
        </w:rPr>
        <w:t>Client boot time:</w:t>
      </w:r>
      <w:r w:rsidR="00A77775">
        <w:rPr>
          <w:rFonts w:ascii="Comic Sans MS" w:hAnsi="Comic Sans MS"/>
        </w:rPr>
        <w:t xml:space="preserve"> 2 minutes</w:t>
      </w:r>
    </w:p>
    <w:p w:rsidR="00435BE5" w:rsidRDefault="00435BE5">
      <w:pPr>
        <w:pStyle w:val="ListParagraph"/>
        <w:rPr>
          <w:rFonts w:ascii="Comic Sans MS" w:hAnsi="Comic Sans MS"/>
        </w:rPr>
      </w:pPr>
      <w:r>
        <w:rPr>
          <w:rFonts w:ascii="Comic Sans MS" w:hAnsi="Comic Sans MS"/>
        </w:rPr>
        <w:t>Office apps installed:</w:t>
      </w:r>
      <w:r w:rsidR="00A77775">
        <w:rPr>
          <w:rFonts w:ascii="Comic Sans MS" w:hAnsi="Comic Sans MS"/>
        </w:rPr>
        <w:t xml:space="preserve"> Draw, Impress, Spreadsheet &amp;</w:t>
      </w:r>
      <w:r w:rsidR="00A77775" w:rsidRPr="00A77775">
        <w:rPr>
          <w:rFonts w:ascii="Comic Sans MS" w:hAnsi="Comic Sans MS"/>
        </w:rPr>
        <w:t xml:space="preserve"> Writer</w:t>
      </w:r>
      <w:r w:rsidR="00A77775">
        <w:rPr>
          <w:rFonts w:ascii="Comic Sans MS" w:hAnsi="Comic Sans MS"/>
        </w:rPr>
        <w:t>.</w:t>
      </w:r>
    </w:p>
    <w:p w:rsidR="00435BE5" w:rsidRDefault="00435BE5">
      <w:pPr>
        <w:pStyle w:val="ListParagraph"/>
        <w:rPr>
          <w:rFonts w:ascii="Comic Sans MS" w:hAnsi="Comic Sans MS"/>
        </w:rPr>
      </w:pPr>
      <w:r>
        <w:rPr>
          <w:rFonts w:ascii="Comic Sans MS" w:hAnsi="Comic Sans MS"/>
        </w:rPr>
        <w:t>Operational Issues:</w:t>
      </w:r>
      <w:r w:rsidR="00A77775">
        <w:rPr>
          <w:rFonts w:ascii="Comic Sans MS" w:hAnsi="Comic Sans MS"/>
        </w:rPr>
        <w:t xml:space="preserve"> Network </w:t>
      </w:r>
      <w:r w:rsidR="00A77775" w:rsidRPr="00A77775">
        <w:rPr>
          <w:rFonts w:ascii="Comic Sans MS" w:hAnsi="Comic Sans MS"/>
        </w:rPr>
        <w:t>runs at 100Mb while using PoE</w:t>
      </w:r>
      <w:r w:rsidR="00A77775">
        <w:rPr>
          <w:rFonts w:ascii="Comic Sans MS" w:hAnsi="Comic Sans MS"/>
        </w:rPr>
        <w:t>.</w:t>
      </w:r>
    </w:p>
    <w:p w:rsidR="00435BE5" w:rsidRDefault="00435BE5">
      <w:pPr>
        <w:ind w:firstLine="195"/>
        <w:rPr>
          <w:rFonts w:ascii="Comic Sans MS" w:hAnsi="Comic Sans MS"/>
        </w:rPr>
      </w:pPr>
    </w:p>
    <w:p w:rsidR="00435BE5" w:rsidRDefault="00435BE5">
      <w:pPr>
        <w:pStyle w:val="ListParagraph"/>
        <w:numPr>
          <w:ilvl w:val="0"/>
          <w:numId w:val="1"/>
        </w:numPr>
        <w:rPr>
          <w:rFonts w:ascii="Comic Sans MS" w:hAnsi="Comic Sans MS"/>
        </w:rPr>
      </w:pPr>
      <w:r>
        <w:rPr>
          <w:rFonts w:ascii="Comic Sans MS" w:hAnsi="Comic Sans MS"/>
        </w:rPr>
        <w:t>Explain the sustainability merits of thin client architectures</w:t>
      </w:r>
    </w:p>
    <w:p w:rsidR="00435BE5" w:rsidRDefault="00435BE5">
      <w:pPr>
        <w:pStyle w:val="ListParagraph"/>
        <w:rPr>
          <w:rFonts w:ascii="Comic Sans MS" w:hAnsi="Comic Sans MS"/>
        </w:rPr>
      </w:pPr>
      <w:r>
        <w:rPr>
          <w:rFonts w:ascii="Comic Sans MS" w:hAnsi="Comic Sans MS"/>
        </w:rPr>
        <w:t>ANSWER</w:t>
      </w:r>
    </w:p>
    <w:p w:rsidR="00435BE5" w:rsidRDefault="00435BE5">
      <w:pPr>
        <w:pStyle w:val="ListParagraph"/>
        <w:rPr>
          <w:rFonts w:ascii="Comic Sans MS" w:hAnsi="Comic Sans MS"/>
        </w:rPr>
      </w:pPr>
      <w:r>
        <w:rPr>
          <w:rFonts w:ascii="Comic Sans MS" w:hAnsi="Comic Sans MS"/>
        </w:rPr>
        <w:t>Features:</w:t>
      </w:r>
    </w:p>
    <w:p w:rsidR="00435BE5" w:rsidRDefault="00A72E20">
      <w:pPr>
        <w:pStyle w:val="ListParagraph"/>
        <w:rPr>
          <w:rFonts w:ascii="Comic Sans MS" w:hAnsi="Comic Sans MS"/>
        </w:rPr>
      </w:pPr>
      <w:r>
        <w:rPr>
          <w:rFonts w:ascii="Comic Sans MS" w:hAnsi="Comic Sans MS"/>
        </w:rPr>
        <w:t>The low power usage &amp; ongoing costs are</w:t>
      </w:r>
      <w:r w:rsidRPr="00A72E20">
        <w:rPr>
          <w:rFonts w:ascii="Comic Sans MS" w:hAnsi="Comic Sans MS"/>
        </w:rPr>
        <w:t xml:space="preserve"> </w:t>
      </w:r>
      <w:r>
        <w:rPr>
          <w:rFonts w:ascii="Comic Sans MS" w:hAnsi="Comic Sans MS"/>
        </w:rPr>
        <w:t xml:space="preserve">about 9 times </w:t>
      </w:r>
      <w:r w:rsidRPr="00A72E20">
        <w:rPr>
          <w:rFonts w:ascii="Comic Sans MS" w:hAnsi="Comic Sans MS"/>
        </w:rPr>
        <w:t>cheaper than</w:t>
      </w:r>
      <w:r>
        <w:rPr>
          <w:rFonts w:ascii="Comic Sans MS" w:hAnsi="Comic Sans MS"/>
        </w:rPr>
        <w:t xml:space="preserve"> a desktop PC. The HP </w:t>
      </w:r>
      <w:r w:rsidRPr="00A72E20">
        <w:rPr>
          <w:rFonts w:ascii="Comic Sans MS" w:hAnsi="Comic Sans MS"/>
        </w:rPr>
        <w:t>410 does not require a power point as the power is s</w:t>
      </w:r>
      <w:r>
        <w:rPr>
          <w:rFonts w:ascii="Comic Sans MS" w:hAnsi="Comic Sans MS"/>
        </w:rPr>
        <w:t xml:space="preserve">upplied via POE and being an all in </w:t>
      </w:r>
      <w:r w:rsidRPr="00A72E20">
        <w:rPr>
          <w:rFonts w:ascii="Comic Sans MS" w:hAnsi="Comic Sans MS"/>
        </w:rPr>
        <w:t>one unit with an 18.5 inch screen.</w:t>
      </w:r>
    </w:p>
    <w:p w:rsidR="00A77775" w:rsidRDefault="00435BE5">
      <w:pPr>
        <w:pStyle w:val="ListParagraph"/>
        <w:rPr>
          <w:rFonts w:ascii="Comic Sans MS" w:hAnsi="Comic Sans MS"/>
        </w:rPr>
      </w:pPr>
      <w:r>
        <w:rPr>
          <w:rFonts w:ascii="Comic Sans MS" w:hAnsi="Comic Sans MS"/>
        </w:rPr>
        <w:t>Advantages:</w:t>
      </w:r>
      <w:r w:rsidR="00A77775">
        <w:rPr>
          <w:rFonts w:ascii="Comic Sans MS" w:hAnsi="Comic Sans MS"/>
        </w:rPr>
        <w:t xml:space="preserve"> </w:t>
      </w:r>
    </w:p>
    <w:p w:rsidR="00435BE5" w:rsidRDefault="00A72E20">
      <w:pPr>
        <w:pStyle w:val="ListParagraph"/>
        <w:rPr>
          <w:rFonts w:ascii="Comic Sans MS" w:hAnsi="Comic Sans MS"/>
        </w:rPr>
      </w:pPr>
      <w:r>
        <w:rPr>
          <w:rFonts w:ascii="Comic Sans MS" w:hAnsi="Comic Sans MS"/>
        </w:rPr>
        <w:t xml:space="preserve">All in </w:t>
      </w:r>
      <w:r w:rsidR="00A77775" w:rsidRPr="00A77775">
        <w:rPr>
          <w:rFonts w:ascii="Comic Sans MS" w:hAnsi="Comic Sans MS"/>
        </w:rPr>
        <w:t>one u</w:t>
      </w:r>
      <w:r w:rsidR="00A77775">
        <w:rPr>
          <w:rFonts w:ascii="Comic Sans MS" w:hAnsi="Comic Sans MS"/>
        </w:rPr>
        <w:t xml:space="preserve">nit with an 18.5 inch </w:t>
      </w:r>
      <w:r>
        <w:rPr>
          <w:rFonts w:ascii="Comic Sans MS" w:hAnsi="Comic Sans MS"/>
        </w:rPr>
        <w:t>screen. The</w:t>
      </w:r>
      <w:r w:rsidR="00A77775">
        <w:rPr>
          <w:rFonts w:ascii="Comic Sans MS" w:hAnsi="Comic Sans MS"/>
        </w:rPr>
        <w:t xml:space="preserve"> power consumption is only 13 </w:t>
      </w:r>
      <w:proofErr w:type="gramStart"/>
      <w:r w:rsidR="00A77775">
        <w:rPr>
          <w:rFonts w:ascii="Comic Sans MS" w:hAnsi="Comic Sans MS"/>
        </w:rPr>
        <w:t>watts,</w:t>
      </w:r>
      <w:proofErr w:type="gramEnd"/>
      <w:r w:rsidR="00A77775">
        <w:rPr>
          <w:rFonts w:ascii="Comic Sans MS" w:hAnsi="Comic Sans MS"/>
        </w:rPr>
        <w:t xml:space="preserve"> including</w:t>
      </w:r>
      <w:r w:rsidR="00A77775" w:rsidRPr="00A77775">
        <w:rPr>
          <w:rFonts w:ascii="Comic Sans MS" w:hAnsi="Comic Sans MS"/>
        </w:rPr>
        <w:t xml:space="preserve"> the scre</w:t>
      </w:r>
      <w:r w:rsidR="00A77775">
        <w:rPr>
          <w:rFonts w:ascii="Comic Sans MS" w:hAnsi="Comic Sans MS"/>
        </w:rPr>
        <w:t xml:space="preserve">en also </w:t>
      </w:r>
      <w:r w:rsidR="00A77775" w:rsidRPr="00A77775">
        <w:rPr>
          <w:rFonts w:ascii="Comic Sans MS" w:hAnsi="Comic Sans MS"/>
        </w:rPr>
        <w:t>the unit supports Power over Ethernet.</w:t>
      </w:r>
    </w:p>
    <w:p w:rsidR="00A72E20" w:rsidRDefault="00435BE5">
      <w:pPr>
        <w:pStyle w:val="ListParagraph"/>
        <w:rPr>
          <w:rFonts w:ascii="Comic Sans MS" w:hAnsi="Comic Sans MS"/>
        </w:rPr>
      </w:pPr>
      <w:r>
        <w:rPr>
          <w:rFonts w:ascii="Comic Sans MS" w:hAnsi="Comic Sans MS"/>
        </w:rPr>
        <w:t>Disadvantages:</w:t>
      </w:r>
      <w:r w:rsidR="00A72E20">
        <w:rPr>
          <w:rFonts w:ascii="Comic Sans MS" w:hAnsi="Comic Sans MS"/>
        </w:rPr>
        <w:t xml:space="preserve"> </w:t>
      </w:r>
    </w:p>
    <w:p w:rsidR="00CC6239" w:rsidRPr="002C775F" w:rsidRDefault="00A77775" w:rsidP="002C775F">
      <w:pPr>
        <w:pStyle w:val="ListParagraph"/>
        <w:rPr>
          <w:rFonts w:ascii="Comic Sans MS" w:hAnsi="Comic Sans MS"/>
        </w:rPr>
      </w:pPr>
      <w:r w:rsidRPr="00A77775">
        <w:rPr>
          <w:rFonts w:ascii="Comic Sans MS" w:hAnsi="Comic Sans MS"/>
        </w:rPr>
        <w:t xml:space="preserve">If </w:t>
      </w:r>
      <w:r w:rsidR="00A72E20">
        <w:rPr>
          <w:rFonts w:ascii="Comic Sans MS" w:hAnsi="Comic Sans MS"/>
        </w:rPr>
        <w:t>POE is implemented</w:t>
      </w:r>
      <w:r w:rsidRPr="00A77775">
        <w:rPr>
          <w:rFonts w:ascii="Comic Sans MS" w:hAnsi="Comic Sans MS"/>
        </w:rPr>
        <w:t xml:space="preserve"> then only 100Mb Ethernet is available to the thin cl</w:t>
      </w:r>
      <w:r w:rsidR="002C775F">
        <w:rPr>
          <w:rFonts w:ascii="Comic Sans MS" w:hAnsi="Comic Sans MS"/>
        </w:rPr>
        <w:t>ients.</w:t>
      </w:r>
    </w:p>
    <w:p w:rsidR="00435BE5" w:rsidRDefault="00435BE5">
      <w:pPr>
        <w:rPr>
          <w:rFonts w:ascii="Comic Sans MS" w:hAnsi="Comic Sans MS"/>
          <w:b/>
        </w:rPr>
      </w:pPr>
      <w:r>
        <w:rPr>
          <w:rFonts w:ascii="Comic Sans MS" w:hAnsi="Comic Sans MS"/>
          <w:b/>
        </w:rPr>
        <w:t>Practicum (50Marks)</w:t>
      </w:r>
    </w:p>
    <w:p w:rsidR="00435BE5" w:rsidRDefault="00435BE5">
      <w:pPr>
        <w:pStyle w:val="ListParagraph"/>
        <w:rPr>
          <w:rFonts w:ascii="Comic Sans MS" w:hAnsi="Comic Sans MS"/>
          <w:b/>
        </w:rPr>
      </w:pPr>
    </w:p>
    <w:p w:rsidR="00435BE5" w:rsidRDefault="00435BE5">
      <w:pPr>
        <w:pStyle w:val="ListParagraph"/>
        <w:numPr>
          <w:ilvl w:val="0"/>
          <w:numId w:val="3"/>
        </w:numPr>
        <w:rPr>
          <w:rFonts w:ascii="Comic Sans MS" w:hAnsi="Comic Sans MS"/>
          <w:b/>
        </w:rPr>
      </w:pPr>
      <w:r>
        <w:rPr>
          <w:rFonts w:ascii="Comic Sans MS" w:hAnsi="Comic Sans MS"/>
          <w:b/>
        </w:rPr>
        <w:t xml:space="preserve">Identify power consumption of a thin client system under different operating conditions using the Current Cost </w:t>
      </w:r>
      <w:proofErr w:type="spellStart"/>
      <w:r>
        <w:rPr>
          <w:rFonts w:ascii="Comic Sans MS" w:hAnsi="Comic Sans MS"/>
          <w:b/>
        </w:rPr>
        <w:t>EnviR</w:t>
      </w:r>
      <w:proofErr w:type="spellEnd"/>
      <w:r>
        <w:rPr>
          <w:rFonts w:ascii="Comic Sans MS" w:hAnsi="Comic Sans MS"/>
          <w:b/>
        </w:rPr>
        <w:t xml:space="preserve"> Energy Monitor and appropriate power lead or similar energy meter. </w:t>
      </w:r>
    </w:p>
    <w:p w:rsidR="00435BE5" w:rsidRDefault="00435BE5">
      <w:pPr>
        <w:pStyle w:val="ListParagraph"/>
        <w:numPr>
          <w:ilvl w:val="0"/>
          <w:numId w:val="3"/>
        </w:numPr>
        <w:rPr>
          <w:rFonts w:ascii="Comic Sans MS" w:hAnsi="Comic Sans MS"/>
          <w:b/>
        </w:rPr>
      </w:pPr>
      <w:r>
        <w:rPr>
          <w:rFonts w:ascii="Comic Sans MS" w:hAnsi="Comic Sans MS"/>
          <w:b/>
        </w:rPr>
        <w:t>Recommendations on upgrading computer system.</w:t>
      </w:r>
    </w:p>
    <w:p w:rsidR="00435BE5" w:rsidRDefault="00435BE5">
      <w:pPr>
        <w:pStyle w:val="ListParagraph"/>
        <w:rPr>
          <w:rFonts w:ascii="Comic Sans MS" w:hAnsi="Comic Sans MS"/>
          <w:b/>
        </w:rPr>
      </w:pPr>
    </w:p>
    <w:p w:rsidR="00435BE5" w:rsidRDefault="00435BE5">
      <w:pPr>
        <w:pStyle w:val="ListParagraph"/>
        <w:rPr>
          <w:rFonts w:ascii="Comic Sans MS" w:hAnsi="Comic Sans MS"/>
          <w:b/>
        </w:rPr>
      </w:pPr>
    </w:p>
    <w:p w:rsidR="00435BE5" w:rsidRDefault="00435BE5">
      <w:pPr>
        <w:pStyle w:val="ListParagraph"/>
        <w:numPr>
          <w:ilvl w:val="0"/>
          <w:numId w:val="2"/>
        </w:numPr>
        <w:rPr>
          <w:rFonts w:ascii="Comic Sans MS" w:hAnsi="Comic Sans MS"/>
        </w:rPr>
      </w:pPr>
      <w:r>
        <w:rPr>
          <w:rFonts w:ascii="Comic Sans MS" w:hAnsi="Comic Sans MS"/>
        </w:rPr>
        <w:t>Record power consumption and notes e.g. range, variability, operating conditions:</w:t>
      </w:r>
    </w:p>
    <w:p w:rsidR="00435BE5" w:rsidRDefault="00435BE5">
      <w:pPr>
        <w:rPr>
          <w:rFonts w:ascii="Comic Sans MS" w:hAnsi="Comic Sans MS"/>
          <w:b/>
          <w:sz w:val="28"/>
          <w:szCs w:val="28"/>
        </w:rPr>
      </w:pPr>
    </w:p>
    <w:tbl>
      <w:tblPr>
        <w:tblW w:w="9577" w:type="dxa"/>
        <w:tblLayout w:type="fixed"/>
        <w:tblLook w:val="0000" w:firstRow="0" w:lastRow="0" w:firstColumn="0" w:lastColumn="0" w:noHBand="0" w:noVBand="0"/>
      </w:tblPr>
      <w:tblGrid>
        <w:gridCol w:w="6134"/>
        <w:gridCol w:w="1940"/>
        <w:gridCol w:w="1503"/>
      </w:tblGrid>
      <w:tr w:rsidR="00435BE5" w:rsidTr="008671EC">
        <w:tc>
          <w:tcPr>
            <w:tcW w:w="6134"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spacing w:after="0" w:line="100" w:lineRule="atLeast"/>
              <w:rPr>
                <w:rFonts w:ascii="Comic Sans MS" w:hAnsi="Comic Sans MS"/>
                <w:b/>
              </w:rPr>
            </w:pPr>
            <w:r>
              <w:rPr>
                <w:rFonts w:ascii="Comic Sans MS" w:hAnsi="Comic Sans MS"/>
                <w:b/>
              </w:rPr>
              <w:t>Condition</w:t>
            </w:r>
          </w:p>
        </w:tc>
        <w:tc>
          <w:tcPr>
            <w:tcW w:w="1940"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spacing w:after="0" w:line="100" w:lineRule="atLeast"/>
              <w:jc w:val="center"/>
              <w:rPr>
                <w:rFonts w:ascii="Comic Sans MS" w:hAnsi="Comic Sans MS"/>
                <w:b/>
              </w:rPr>
            </w:pPr>
            <w:r>
              <w:rPr>
                <w:rFonts w:ascii="Comic Sans MS" w:hAnsi="Comic Sans MS"/>
                <w:b/>
              </w:rPr>
              <w:t xml:space="preserve">Server power consumption </w:t>
            </w:r>
          </w:p>
          <w:p w:rsidR="00435BE5" w:rsidRDefault="00435BE5">
            <w:pPr>
              <w:spacing w:after="0" w:line="100" w:lineRule="atLeast"/>
              <w:jc w:val="center"/>
              <w:rPr>
                <w:rFonts w:ascii="Comic Sans MS" w:hAnsi="Comic Sans MS"/>
                <w:b/>
              </w:rPr>
            </w:pPr>
            <w:r>
              <w:rPr>
                <w:rFonts w:ascii="Comic Sans MS" w:hAnsi="Comic Sans MS"/>
                <w:b/>
              </w:rPr>
              <w:t>(watts)</w:t>
            </w:r>
          </w:p>
        </w:tc>
        <w:tc>
          <w:tcPr>
            <w:tcW w:w="1503"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spacing w:after="0" w:line="100" w:lineRule="atLeast"/>
              <w:jc w:val="center"/>
              <w:rPr>
                <w:rFonts w:ascii="Comic Sans MS" w:hAnsi="Comic Sans MS"/>
                <w:b/>
              </w:rPr>
            </w:pPr>
            <w:r>
              <w:rPr>
                <w:rFonts w:ascii="Comic Sans MS" w:hAnsi="Comic Sans MS"/>
                <w:b/>
              </w:rPr>
              <w:t>Thin Client</w:t>
            </w:r>
          </w:p>
          <w:p w:rsidR="00435BE5" w:rsidRDefault="00435BE5">
            <w:pPr>
              <w:spacing w:after="0" w:line="100" w:lineRule="atLeast"/>
              <w:jc w:val="center"/>
              <w:rPr>
                <w:rFonts w:ascii="Comic Sans MS" w:hAnsi="Comic Sans MS"/>
                <w:b/>
              </w:rPr>
            </w:pPr>
            <w:r>
              <w:rPr>
                <w:rFonts w:ascii="Comic Sans MS" w:hAnsi="Comic Sans MS"/>
                <w:b/>
              </w:rPr>
              <w:t xml:space="preserve">consumption </w:t>
            </w:r>
          </w:p>
          <w:p w:rsidR="00435BE5" w:rsidRDefault="00435BE5">
            <w:pPr>
              <w:spacing w:after="0" w:line="100" w:lineRule="atLeast"/>
              <w:jc w:val="center"/>
              <w:rPr>
                <w:rFonts w:ascii="Comic Sans MS" w:hAnsi="Comic Sans MS"/>
                <w:b/>
              </w:rPr>
            </w:pPr>
            <w:r>
              <w:rPr>
                <w:rFonts w:ascii="Comic Sans MS" w:hAnsi="Comic Sans MS"/>
                <w:b/>
              </w:rPr>
              <w:t>(watts)</w:t>
            </w:r>
          </w:p>
          <w:p w:rsidR="000E784B" w:rsidRDefault="000E784B">
            <w:pPr>
              <w:spacing w:after="0" w:line="100" w:lineRule="atLeast"/>
              <w:jc w:val="center"/>
              <w:rPr>
                <w:rFonts w:ascii="Comic Sans MS" w:hAnsi="Comic Sans MS"/>
                <w:b/>
              </w:rPr>
            </w:pPr>
            <w:r>
              <w:rPr>
                <w:rFonts w:ascii="Comic Sans MS" w:hAnsi="Comic Sans MS"/>
                <w:b/>
              </w:rPr>
              <w:t>Model:</w:t>
            </w:r>
          </w:p>
          <w:p w:rsidR="000E784B" w:rsidRDefault="000E784B">
            <w:pPr>
              <w:spacing w:after="0" w:line="100" w:lineRule="atLeast"/>
              <w:jc w:val="center"/>
              <w:rPr>
                <w:rFonts w:ascii="Comic Sans MS" w:hAnsi="Comic Sans MS"/>
                <w:b/>
              </w:rPr>
            </w:pPr>
          </w:p>
        </w:tc>
      </w:tr>
      <w:tr w:rsidR="00435BE5" w:rsidTr="008671EC">
        <w:tc>
          <w:tcPr>
            <w:tcW w:w="6134"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spacing w:after="0" w:line="100" w:lineRule="atLeast"/>
              <w:rPr>
                <w:rFonts w:ascii="Comic Sans MS" w:hAnsi="Comic Sans MS"/>
                <w:b/>
              </w:rPr>
            </w:pPr>
            <w:r>
              <w:rPr>
                <w:rFonts w:ascii="Comic Sans MS" w:hAnsi="Comic Sans MS"/>
                <w:b/>
              </w:rPr>
              <w:t>OFF</w:t>
            </w:r>
          </w:p>
        </w:tc>
        <w:tc>
          <w:tcPr>
            <w:tcW w:w="1940"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8671EC">
            <w:pPr>
              <w:spacing w:after="0" w:line="100" w:lineRule="atLeast"/>
              <w:jc w:val="center"/>
              <w:rPr>
                <w:rFonts w:ascii="Comic Sans MS" w:hAnsi="Comic Sans MS"/>
              </w:rPr>
            </w:pPr>
            <w:r>
              <w:rPr>
                <w:rFonts w:ascii="Comic Sans MS" w:hAnsi="Comic Sans MS"/>
              </w:rPr>
              <w:t>3.1</w:t>
            </w:r>
          </w:p>
        </w:tc>
        <w:tc>
          <w:tcPr>
            <w:tcW w:w="1503" w:type="dxa"/>
            <w:tcBorders>
              <w:top w:val="single" w:sz="4" w:space="0" w:color="000000"/>
              <w:left w:val="single" w:sz="4" w:space="0" w:color="000000"/>
              <w:bottom w:val="single" w:sz="4" w:space="0" w:color="000000"/>
              <w:right w:val="single" w:sz="4" w:space="0" w:color="000000"/>
            </w:tcBorders>
            <w:shd w:val="clear" w:color="auto" w:fill="auto"/>
          </w:tcPr>
          <w:p w:rsidR="008671EC" w:rsidRDefault="008671EC" w:rsidP="008671EC">
            <w:pPr>
              <w:spacing w:after="0" w:line="100" w:lineRule="atLeast"/>
              <w:jc w:val="center"/>
              <w:rPr>
                <w:rFonts w:ascii="Comic Sans MS" w:hAnsi="Comic Sans MS"/>
              </w:rPr>
            </w:pPr>
            <w:r>
              <w:rPr>
                <w:rFonts w:ascii="Comic Sans MS" w:hAnsi="Comic Sans MS"/>
              </w:rPr>
              <w:t>0.27</w:t>
            </w:r>
          </w:p>
        </w:tc>
      </w:tr>
      <w:tr w:rsidR="00435BE5" w:rsidTr="008671EC">
        <w:tc>
          <w:tcPr>
            <w:tcW w:w="6134"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spacing w:after="0" w:line="100" w:lineRule="atLeast"/>
              <w:rPr>
                <w:rFonts w:ascii="Comic Sans MS" w:hAnsi="Comic Sans MS"/>
                <w:b/>
              </w:rPr>
            </w:pPr>
            <w:r>
              <w:rPr>
                <w:rFonts w:ascii="Comic Sans MS" w:hAnsi="Comic Sans MS"/>
                <w:b/>
              </w:rPr>
              <w:t>MAX BOOT</w:t>
            </w:r>
          </w:p>
        </w:tc>
        <w:tc>
          <w:tcPr>
            <w:tcW w:w="1940"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8671EC">
            <w:pPr>
              <w:spacing w:after="0" w:line="100" w:lineRule="atLeast"/>
              <w:jc w:val="center"/>
              <w:rPr>
                <w:rFonts w:ascii="Comic Sans MS" w:hAnsi="Comic Sans MS"/>
              </w:rPr>
            </w:pPr>
            <w:r>
              <w:rPr>
                <w:rFonts w:ascii="Comic Sans MS" w:hAnsi="Comic Sans MS"/>
              </w:rPr>
              <w:t>3O</w:t>
            </w:r>
          </w:p>
        </w:tc>
        <w:tc>
          <w:tcPr>
            <w:tcW w:w="1503"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8671EC">
            <w:pPr>
              <w:spacing w:after="0" w:line="100" w:lineRule="atLeast"/>
              <w:jc w:val="center"/>
              <w:rPr>
                <w:rFonts w:ascii="Comic Sans MS" w:hAnsi="Comic Sans MS"/>
              </w:rPr>
            </w:pPr>
            <w:r>
              <w:rPr>
                <w:rFonts w:ascii="Comic Sans MS" w:hAnsi="Comic Sans MS"/>
              </w:rPr>
              <w:t>5.1</w:t>
            </w:r>
          </w:p>
        </w:tc>
      </w:tr>
      <w:tr w:rsidR="00435BE5" w:rsidTr="008671EC">
        <w:tc>
          <w:tcPr>
            <w:tcW w:w="6134"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spacing w:after="0" w:line="100" w:lineRule="atLeast"/>
              <w:rPr>
                <w:rFonts w:ascii="Comic Sans MS" w:hAnsi="Comic Sans MS"/>
                <w:b/>
              </w:rPr>
            </w:pPr>
            <w:r>
              <w:rPr>
                <w:rFonts w:ascii="Comic Sans MS" w:hAnsi="Comic Sans MS"/>
                <w:b/>
              </w:rPr>
              <w:t>IDLE</w:t>
            </w:r>
          </w:p>
        </w:tc>
        <w:tc>
          <w:tcPr>
            <w:tcW w:w="1940"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8671EC">
            <w:pPr>
              <w:spacing w:after="0" w:line="100" w:lineRule="atLeast"/>
              <w:jc w:val="center"/>
              <w:rPr>
                <w:rFonts w:ascii="Comic Sans MS" w:hAnsi="Comic Sans MS"/>
              </w:rPr>
            </w:pPr>
            <w:r>
              <w:rPr>
                <w:rFonts w:ascii="Comic Sans MS" w:hAnsi="Comic Sans MS"/>
              </w:rPr>
              <w:t>22</w:t>
            </w:r>
          </w:p>
        </w:tc>
        <w:tc>
          <w:tcPr>
            <w:tcW w:w="1503"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8671EC">
            <w:pPr>
              <w:spacing w:after="0" w:line="100" w:lineRule="atLeast"/>
              <w:jc w:val="center"/>
              <w:rPr>
                <w:rFonts w:ascii="Comic Sans MS" w:hAnsi="Comic Sans MS"/>
              </w:rPr>
            </w:pPr>
            <w:r>
              <w:rPr>
                <w:rFonts w:ascii="Comic Sans MS" w:hAnsi="Comic Sans MS"/>
              </w:rPr>
              <w:t>3.4</w:t>
            </w:r>
          </w:p>
        </w:tc>
      </w:tr>
      <w:tr w:rsidR="00435BE5" w:rsidTr="008671EC">
        <w:tc>
          <w:tcPr>
            <w:tcW w:w="6134"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653EA8">
            <w:pPr>
              <w:spacing w:after="0" w:line="100" w:lineRule="atLeast"/>
              <w:rPr>
                <w:rFonts w:ascii="Comic Sans MS" w:hAnsi="Comic Sans MS"/>
                <w:b/>
              </w:rPr>
            </w:pPr>
            <w:r>
              <w:rPr>
                <w:rFonts w:ascii="Comic Sans MS" w:hAnsi="Comic Sans MS"/>
                <w:b/>
              </w:rPr>
              <w:t>Word-processing</w:t>
            </w:r>
          </w:p>
        </w:tc>
        <w:tc>
          <w:tcPr>
            <w:tcW w:w="1940"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8671EC">
            <w:pPr>
              <w:spacing w:after="0" w:line="100" w:lineRule="atLeast"/>
              <w:jc w:val="center"/>
              <w:rPr>
                <w:rFonts w:ascii="Comic Sans MS" w:hAnsi="Comic Sans MS"/>
              </w:rPr>
            </w:pPr>
            <w:r>
              <w:rPr>
                <w:rFonts w:ascii="Comic Sans MS" w:hAnsi="Comic Sans MS"/>
              </w:rPr>
              <w:t>24</w:t>
            </w:r>
          </w:p>
        </w:tc>
        <w:tc>
          <w:tcPr>
            <w:tcW w:w="1503"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8671EC">
            <w:pPr>
              <w:spacing w:after="0" w:line="100" w:lineRule="atLeast"/>
              <w:jc w:val="center"/>
              <w:rPr>
                <w:rFonts w:ascii="Comic Sans MS" w:hAnsi="Comic Sans MS"/>
              </w:rPr>
            </w:pPr>
            <w:r>
              <w:rPr>
                <w:rFonts w:ascii="Comic Sans MS" w:hAnsi="Comic Sans MS"/>
              </w:rPr>
              <w:t>5.1</w:t>
            </w:r>
          </w:p>
        </w:tc>
      </w:tr>
      <w:tr w:rsidR="00435BE5" w:rsidTr="008671EC">
        <w:tc>
          <w:tcPr>
            <w:tcW w:w="6134"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spacing w:after="0" w:line="100" w:lineRule="atLeast"/>
              <w:rPr>
                <w:rFonts w:ascii="Comic Sans MS" w:hAnsi="Comic Sans MS"/>
                <w:b/>
              </w:rPr>
            </w:pPr>
            <w:r>
              <w:rPr>
                <w:rFonts w:ascii="Comic Sans MS" w:hAnsi="Comic Sans MS"/>
                <w:b/>
              </w:rPr>
              <w:t>Spreadsheets</w:t>
            </w:r>
          </w:p>
        </w:tc>
        <w:tc>
          <w:tcPr>
            <w:tcW w:w="1940"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8671EC">
            <w:pPr>
              <w:spacing w:after="0" w:line="100" w:lineRule="atLeast"/>
              <w:jc w:val="center"/>
              <w:rPr>
                <w:rFonts w:ascii="Comic Sans MS" w:hAnsi="Comic Sans MS"/>
              </w:rPr>
            </w:pPr>
            <w:r>
              <w:rPr>
                <w:rFonts w:ascii="Comic Sans MS" w:hAnsi="Comic Sans MS"/>
              </w:rPr>
              <w:t>24</w:t>
            </w:r>
          </w:p>
        </w:tc>
        <w:tc>
          <w:tcPr>
            <w:tcW w:w="1503"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8671EC">
            <w:pPr>
              <w:spacing w:after="0" w:line="100" w:lineRule="atLeast"/>
              <w:jc w:val="center"/>
              <w:rPr>
                <w:rFonts w:ascii="Comic Sans MS" w:hAnsi="Comic Sans MS"/>
              </w:rPr>
            </w:pPr>
            <w:r>
              <w:rPr>
                <w:rFonts w:ascii="Comic Sans MS" w:hAnsi="Comic Sans MS"/>
              </w:rPr>
              <w:t>5.1</w:t>
            </w:r>
          </w:p>
        </w:tc>
      </w:tr>
      <w:tr w:rsidR="00435BE5" w:rsidTr="008671EC">
        <w:tc>
          <w:tcPr>
            <w:tcW w:w="6134"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spacing w:after="0" w:line="100" w:lineRule="atLeast"/>
              <w:rPr>
                <w:rFonts w:ascii="Comic Sans MS" w:hAnsi="Comic Sans MS"/>
                <w:b/>
              </w:rPr>
            </w:pPr>
            <w:r>
              <w:rPr>
                <w:rFonts w:ascii="Comic Sans MS" w:hAnsi="Comic Sans MS"/>
                <w:b/>
              </w:rPr>
              <w:t>Web browsing</w:t>
            </w:r>
          </w:p>
          <w:p w:rsidR="00435BE5" w:rsidRDefault="00F548D4">
            <w:pPr>
              <w:spacing w:after="0" w:line="100" w:lineRule="atLeast"/>
              <w:rPr>
                <w:rFonts w:ascii="Comic Sans MS" w:hAnsi="Comic Sans MS"/>
              </w:rPr>
            </w:pPr>
            <w:hyperlink r:id="rId13" w:history="1">
              <w:r w:rsidR="00435BE5">
                <w:rPr>
                  <w:rStyle w:val="Hyperlink"/>
                </w:rPr>
                <w:t>http://news.bbc.co.uk/2/hi/programmes/click_online/default.stm</w:t>
              </w:r>
            </w:hyperlink>
          </w:p>
        </w:tc>
        <w:tc>
          <w:tcPr>
            <w:tcW w:w="1940"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8671EC">
            <w:pPr>
              <w:spacing w:after="0" w:line="100" w:lineRule="atLeast"/>
              <w:jc w:val="center"/>
              <w:rPr>
                <w:rFonts w:ascii="Comic Sans MS" w:hAnsi="Comic Sans MS"/>
              </w:rPr>
            </w:pPr>
            <w:r>
              <w:rPr>
                <w:rFonts w:ascii="Comic Sans MS" w:hAnsi="Comic Sans MS"/>
              </w:rPr>
              <w:t>26</w:t>
            </w:r>
          </w:p>
        </w:tc>
        <w:tc>
          <w:tcPr>
            <w:tcW w:w="1503"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8671EC">
            <w:pPr>
              <w:spacing w:after="0" w:line="100" w:lineRule="atLeast"/>
              <w:jc w:val="center"/>
              <w:rPr>
                <w:rFonts w:ascii="Comic Sans MS" w:hAnsi="Comic Sans MS"/>
              </w:rPr>
            </w:pPr>
            <w:r>
              <w:rPr>
                <w:rFonts w:ascii="Comic Sans MS" w:hAnsi="Comic Sans MS"/>
              </w:rPr>
              <w:t>5.1</w:t>
            </w:r>
          </w:p>
        </w:tc>
      </w:tr>
      <w:tr w:rsidR="00435BE5" w:rsidTr="008671EC">
        <w:tc>
          <w:tcPr>
            <w:tcW w:w="6134"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spacing w:after="0" w:line="100" w:lineRule="atLeast"/>
              <w:rPr>
                <w:rFonts w:ascii="Comic Sans MS" w:hAnsi="Comic Sans MS"/>
                <w:b/>
              </w:rPr>
            </w:pPr>
            <w:r>
              <w:rPr>
                <w:rFonts w:ascii="Comic Sans MS" w:hAnsi="Comic Sans MS"/>
                <w:b/>
              </w:rPr>
              <w:t>Low level music</w:t>
            </w:r>
          </w:p>
          <w:p w:rsidR="00435BE5" w:rsidRDefault="00F548D4">
            <w:pPr>
              <w:spacing w:after="0" w:line="100" w:lineRule="atLeast"/>
              <w:rPr>
                <w:rFonts w:ascii="Comic Sans MS" w:hAnsi="Comic Sans MS"/>
              </w:rPr>
            </w:pPr>
            <w:hyperlink r:id="rId14" w:history="1">
              <w:r w:rsidR="00435BE5">
                <w:rPr>
                  <w:rStyle w:val="Hyperlink"/>
                </w:rPr>
                <w:t>http://grooveshark.com/#/s/Fall+At+Your+Feet/3KIZB0?src=5</w:t>
              </w:r>
            </w:hyperlink>
          </w:p>
        </w:tc>
        <w:tc>
          <w:tcPr>
            <w:tcW w:w="1940"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8671EC">
            <w:pPr>
              <w:spacing w:after="0" w:line="100" w:lineRule="atLeast"/>
              <w:jc w:val="center"/>
              <w:rPr>
                <w:rFonts w:ascii="Comic Sans MS" w:hAnsi="Comic Sans MS"/>
              </w:rPr>
            </w:pPr>
            <w:r>
              <w:rPr>
                <w:rFonts w:ascii="Comic Sans MS" w:hAnsi="Comic Sans MS"/>
              </w:rPr>
              <w:t>N/A</w:t>
            </w:r>
          </w:p>
        </w:tc>
        <w:tc>
          <w:tcPr>
            <w:tcW w:w="1503"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8671EC">
            <w:pPr>
              <w:spacing w:after="0" w:line="100" w:lineRule="atLeast"/>
              <w:jc w:val="center"/>
              <w:rPr>
                <w:rFonts w:ascii="Comic Sans MS" w:hAnsi="Comic Sans MS"/>
              </w:rPr>
            </w:pPr>
            <w:r>
              <w:rPr>
                <w:rFonts w:ascii="Comic Sans MS" w:hAnsi="Comic Sans MS"/>
              </w:rPr>
              <w:t>6.0</w:t>
            </w:r>
          </w:p>
        </w:tc>
      </w:tr>
      <w:tr w:rsidR="00435BE5" w:rsidTr="008671EC">
        <w:tc>
          <w:tcPr>
            <w:tcW w:w="6134"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spacing w:after="0" w:line="100" w:lineRule="atLeast"/>
            </w:pPr>
            <w:r>
              <w:rPr>
                <w:rFonts w:ascii="Comic Sans MS" w:hAnsi="Comic Sans MS"/>
                <w:b/>
              </w:rPr>
              <w:t xml:space="preserve">Low level video </w:t>
            </w:r>
            <w:hyperlink r:id="rId15" w:history="1">
              <w:r w:rsidR="008161F6">
                <w:rPr>
                  <w:rStyle w:val="Hyperlink"/>
                </w:rPr>
                <w:t>http://news.bbc.co.uk/2/hi/programmes/click_online/8610962.stm</w:t>
              </w:r>
            </w:hyperlink>
          </w:p>
          <w:p w:rsidR="00435BE5" w:rsidRDefault="00F548D4">
            <w:pPr>
              <w:spacing w:after="0" w:line="100" w:lineRule="atLeast"/>
            </w:pPr>
            <w:hyperlink r:id="rId16" w:history="1"/>
          </w:p>
        </w:tc>
        <w:tc>
          <w:tcPr>
            <w:tcW w:w="1940"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8671EC">
            <w:pPr>
              <w:spacing w:after="0" w:line="100" w:lineRule="atLeast"/>
              <w:jc w:val="center"/>
              <w:rPr>
                <w:rFonts w:ascii="Comic Sans MS" w:hAnsi="Comic Sans MS"/>
              </w:rPr>
            </w:pPr>
            <w:r>
              <w:rPr>
                <w:rFonts w:ascii="Comic Sans MS" w:hAnsi="Comic Sans MS"/>
              </w:rPr>
              <w:t>N/A</w:t>
            </w:r>
          </w:p>
        </w:tc>
        <w:tc>
          <w:tcPr>
            <w:tcW w:w="1503"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8671EC">
            <w:pPr>
              <w:spacing w:after="0" w:line="100" w:lineRule="atLeast"/>
              <w:jc w:val="center"/>
              <w:rPr>
                <w:rFonts w:ascii="Comic Sans MS" w:hAnsi="Comic Sans MS"/>
              </w:rPr>
            </w:pPr>
            <w:r>
              <w:rPr>
                <w:rFonts w:ascii="Comic Sans MS" w:hAnsi="Comic Sans MS"/>
              </w:rPr>
              <w:t>6.3</w:t>
            </w:r>
          </w:p>
        </w:tc>
      </w:tr>
    </w:tbl>
    <w:p w:rsidR="00435BE5" w:rsidRDefault="00435BE5"/>
    <w:p w:rsidR="008161F6" w:rsidRDefault="008161F6"/>
    <w:p w:rsidR="008161F6" w:rsidRDefault="008161F6"/>
    <w:p w:rsidR="008161F6" w:rsidRDefault="008161F6"/>
    <w:p w:rsidR="008161F6" w:rsidRDefault="008161F6"/>
    <w:p w:rsidR="00435BE5" w:rsidRDefault="00435BE5">
      <w:pPr>
        <w:pStyle w:val="ListParagraph"/>
        <w:numPr>
          <w:ilvl w:val="0"/>
          <w:numId w:val="2"/>
        </w:numPr>
        <w:rPr>
          <w:rFonts w:ascii="Comic Sans MS" w:hAnsi="Comic Sans MS"/>
        </w:rPr>
      </w:pPr>
      <w:r>
        <w:rPr>
          <w:rFonts w:ascii="Comic Sans MS" w:hAnsi="Comic Sans MS"/>
        </w:rPr>
        <w:lastRenderedPageBreak/>
        <w:t xml:space="preserve">Evaluate the extent to which sustainability could be integrated into an upgrade of the computer system. </w:t>
      </w:r>
    </w:p>
    <w:p w:rsidR="00435BE5" w:rsidRDefault="00435BE5">
      <w:pPr>
        <w:pStyle w:val="ListParagraph"/>
        <w:rPr>
          <w:rFonts w:ascii="Comic Sans MS" w:hAnsi="Comic Sans MS"/>
        </w:rPr>
      </w:pPr>
      <w:r>
        <w:rPr>
          <w:rFonts w:ascii="Comic Sans MS" w:hAnsi="Comic Sans MS"/>
        </w:rPr>
        <w:t>Total power draw for a 20 seat thin client system:</w:t>
      </w:r>
    </w:p>
    <w:p w:rsidR="003C69DA" w:rsidRDefault="003C69DA" w:rsidP="00F548D4">
      <w:pPr>
        <w:pStyle w:val="ListParagraph"/>
        <w:jc w:val="both"/>
        <w:rPr>
          <w:rFonts w:ascii="Comic Sans MS" w:hAnsi="Comic Sans MS"/>
        </w:rPr>
      </w:pPr>
      <w:r w:rsidRPr="003C69DA">
        <w:rPr>
          <w:rFonts w:ascii="Comic Sans MS" w:hAnsi="Comic Sans MS"/>
        </w:rPr>
        <w:t>20 Y100 units use 66 watts of power (20 x 3.3 watts) during a typical excel training session along with 420 watts for the monitors (20 x 21 watts) that’s a total of 66+420=486 watts of power for the machines factor in 11 watts for a network switch and 24 watts for the server a typical 20 seat thin client would use around 521 watts of power.</w:t>
      </w:r>
    </w:p>
    <w:p w:rsidR="00435BE5" w:rsidRDefault="00435BE5">
      <w:pPr>
        <w:pStyle w:val="ListParagraph"/>
        <w:rPr>
          <w:rFonts w:ascii="Comic Sans MS" w:hAnsi="Comic Sans MS"/>
        </w:rPr>
      </w:pPr>
      <w:r>
        <w:rPr>
          <w:rFonts w:ascii="Comic Sans MS" w:hAnsi="Comic Sans MS"/>
        </w:rPr>
        <w:t>(Show your calculations)</w:t>
      </w:r>
    </w:p>
    <w:p w:rsidR="003C69DA" w:rsidRDefault="00435BE5">
      <w:pPr>
        <w:pStyle w:val="ListParagraph"/>
        <w:rPr>
          <w:rFonts w:ascii="Comic Sans MS" w:hAnsi="Comic Sans MS"/>
        </w:rPr>
      </w:pPr>
      <w:r>
        <w:rPr>
          <w:rFonts w:ascii="Comic Sans MS" w:hAnsi="Comic Sans MS"/>
        </w:rPr>
        <w:t>Total power draw for a 20 seat PC system:</w:t>
      </w:r>
    </w:p>
    <w:p w:rsidR="003C69DA" w:rsidRDefault="003C69DA" w:rsidP="00F548D4">
      <w:pPr>
        <w:pStyle w:val="ListParagraph"/>
        <w:jc w:val="both"/>
        <w:rPr>
          <w:rFonts w:ascii="Comic Sans MS" w:hAnsi="Comic Sans MS"/>
        </w:rPr>
      </w:pPr>
      <w:r w:rsidRPr="003C69DA">
        <w:rPr>
          <w:rFonts w:ascii="Comic Sans MS" w:hAnsi="Comic Sans MS"/>
        </w:rPr>
        <w:t>20 Desktop PC use (20 x 24 watts) 480 watts of power during a typical excel training session along with another (20 x 21 watts) 420 watts of power for the screens giving the machine alone 900 watts of power usage for the training session. Note that’s if a network was not required if it was we would have to add an additional 11 watts for the switch and perhaps another 24 watts for a server making the exercise even more power costly at 935 watts.</w:t>
      </w:r>
    </w:p>
    <w:p w:rsidR="00435BE5" w:rsidRDefault="00435BE5">
      <w:pPr>
        <w:pStyle w:val="ListParagraph"/>
        <w:rPr>
          <w:rFonts w:ascii="Comic Sans MS" w:hAnsi="Comic Sans MS"/>
        </w:rPr>
      </w:pPr>
      <w:r>
        <w:rPr>
          <w:rFonts w:ascii="Comic Sans MS" w:hAnsi="Comic Sans MS"/>
        </w:rPr>
        <w:t>Advise your recommendations:</w:t>
      </w:r>
    </w:p>
    <w:p w:rsidR="003C69DA" w:rsidRDefault="003C69DA" w:rsidP="00F548D4">
      <w:pPr>
        <w:pStyle w:val="ListParagraph"/>
        <w:jc w:val="both"/>
        <w:rPr>
          <w:rFonts w:ascii="Comic Sans MS" w:hAnsi="Comic Sans MS"/>
        </w:rPr>
      </w:pPr>
      <w:r>
        <w:rPr>
          <w:rFonts w:ascii="Comic Sans MS" w:hAnsi="Comic Sans MS"/>
        </w:rPr>
        <w:t>My recommendation would be to</w:t>
      </w:r>
      <w:r w:rsidR="00F548D4">
        <w:rPr>
          <w:rFonts w:ascii="Comic Sans MS" w:hAnsi="Comic Sans MS"/>
        </w:rPr>
        <w:t xml:space="preserve"> use a thin client environment with software held on server &amp;</w:t>
      </w:r>
      <w:r w:rsidR="00F548D4" w:rsidRPr="00F548D4">
        <w:rPr>
          <w:rFonts w:ascii="Comic Sans MS" w:hAnsi="Comic Sans MS"/>
        </w:rPr>
        <w:t xml:space="preserve"> to other organizations</w:t>
      </w:r>
      <w:r w:rsidR="00F548D4">
        <w:rPr>
          <w:rFonts w:ascii="Comic Sans MS" w:hAnsi="Comic Sans MS"/>
        </w:rPr>
        <w:t xml:space="preserve"> &amp;</w:t>
      </w:r>
      <w:r w:rsidR="00F548D4" w:rsidRPr="00F548D4">
        <w:rPr>
          <w:rFonts w:ascii="Comic Sans MS" w:hAnsi="Comic Sans MS"/>
        </w:rPr>
        <w:t xml:space="preserve"> Institutions would be to research before jumping into any solution or even consider contacting a consultant if it is a large environment. Also that everyone &amp; every environment requires different recourses, there is no all in one solution for anyone it will vary depending on your needs. In conclusion I recommend anyone to implement sustainability into their environment. There are so many simple things you can do that can make so much difference to reduce your overall global emissions.</w:t>
      </w:r>
      <w:bookmarkStart w:id="0" w:name="_GoBack"/>
      <w:bookmarkEnd w:id="0"/>
      <w:r w:rsidR="00F548D4" w:rsidRPr="00F548D4">
        <w:rPr>
          <w:rFonts w:ascii="Comic Sans MS" w:hAnsi="Comic Sans MS"/>
        </w:rPr>
        <w:t xml:space="preserve">   </w:t>
      </w:r>
    </w:p>
    <w:p w:rsidR="00435BE5" w:rsidRDefault="00435BE5"/>
    <w:p w:rsidR="00435BE5" w:rsidRDefault="00435BE5"/>
    <w:p w:rsidR="00435BE5" w:rsidRDefault="00435BE5"/>
    <w:p w:rsidR="00435BE5" w:rsidRDefault="00435BE5">
      <w:pPr>
        <w:ind w:left="1080"/>
      </w:pPr>
    </w:p>
    <w:sectPr w:rsidR="00435BE5">
      <w:pgSz w:w="12240" w:h="15840"/>
      <w:pgMar w:top="1440" w:right="1440" w:bottom="1440" w:left="1440" w:header="720" w:footer="720" w:gutter="0"/>
      <w:cols w:space="720"/>
      <w:docGrid w:linePitch="240" w:charSpace="3686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font290">
    <w:altName w:val="Times New Roman"/>
    <w:charset w:val="00"/>
    <w:family w:val="auto"/>
    <w:pitch w:val="variable"/>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0"/>
        </w:tabs>
        <w:ind w:left="720" w:hanging="360"/>
      </w:pPr>
      <w:rPr>
        <w:rFonts w:cs="font290"/>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nsid w:val="00000002"/>
    <w:multiLevelType w:val="multilevel"/>
    <w:tmpl w:val="00000002"/>
    <w:name w:val="WWNum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00000003"/>
    <w:multiLevelType w:val="multilevel"/>
    <w:tmpl w:val="00000003"/>
    <w:name w:val="WWNum8"/>
    <w:lvl w:ilvl="0">
      <w:start w:val="1"/>
      <w:numFmt w:val="bullet"/>
      <w:lvlText w:val=""/>
      <w:lvlJc w:val="left"/>
      <w:pPr>
        <w:tabs>
          <w:tab w:val="num" w:pos="0"/>
        </w:tabs>
        <w:ind w:left="1080" w:hanging="360"/>
      </w:pPr>
      <w:rPr>
        <w:rFonts w:ascii="Symbol" w:hAnsi="Symbol" w:cs="Calibri"/>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3">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239"/>
    <w:rsid w:val="000E784B"/>
    <w:rsid w:val="002C775F"/>
    <w:rsid w:val="003C69DA"/>
    <w:rsid w:val="00406798"/>
    <w:rsid w:val="00435BE5"/>
    <w:rsid w:val="0055121B"/>
    <w:rsid w:val="00607D41"/>
    <w:rsid w:val="00653EA8"/>
    <w:rsid w:val="006B5ADD"/>
    <w:rsid w:val="007D6135"/>
    <w:rsid w:val="008161F6"/>
    <w:rsid w:val="00850D9A"/>
    <w:rsid w:val="008671EC"/>
    <w:rsid w:val="00A72E20"/>
    <w:rsid w:val="00A77775"/>
    <w:rsid w:val="00C40A4A"/>
    <w:rsid w:val="00C65594"/>
    <w:rsid w:val="00CC6239"/>
    <w:rsid w:val="00CE2C07"/>
    <w:rsid w:val="00D8434F"/>
    <w:rsid w:val="00DB2354"/>
    <w:rsid w:val="00E3063F"/>
    <w:rsid w:val="00E41975"/>
    <w:rsid w:val="00F548D4"/>
    <w:rsid w:val="00F80F41"/>
    <w:rsid w:val="00FF07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eastAsia="SimSun" w:hAnsi="Calibri" w:cs="font290"/>
      <w:kern w:val="1"/>
      <w:sz w:val="22"/>
      <w:szCs w:val="22"/>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rPr>
      <w:rFonts w:cs="font290"/>
    </w:rPr>
  </w:style>
  <w:style w:type="character" w:customStyle="1" w:styleId="ListLabel2">
    <w:name w:val="ListLabel 2"/>
    <w:rPr>
      <w:rFonts w:cs="Courier New"/>
    </w:rPr>
  </w:style>
  <w:style w:type="character" w:customStyle="1" w:styleId="ListLabel3">
    <w:name w:val="ListLabel 3"/>
    <w:rPr>
      <w:sz w:val="20"/>
    </w:rPr>
  </w:style>
  <w:style w:type="character" w:customStyle="1" w:styleId="ListLabel4">
    <w:name w:val="ListLabel 4"/>
    <w:rPr>
      <w:rFonts w:cs="Calibri"/>
    </w:rPr>
  </w:style>
  <w:style w:type="character" w:customStyle="1" w:styleId="BalloonTextChar">
    <w:name w:val="Balloon Text Char"/>
    <w:basedOn w:val="DefaultParagraphFont"/>
  </w:style>
  <w:style w:type="character" w:styleId="Hyperlink">
    <w:name w:val="Hyperlink"/>
    <w:rPr>
      <w:color w:val="0000FF"/>
      <w:u w:val="single"/>
    </w:rPr>
  </w:style>
  <w:style w:type="paragraph" w:customStyle="1" w:styleId="Heading">
    <w:name w:val="Heading"/>
    <w:basedOn w:val="Normal"/>
    <w:next w:val="BodyText"/>
    <w:pPr>
      <w:keepNext/>
      <w:spacing w:before="240" w:after="120"/>
    </w:pPr>
    <w:rPr>
      <w:rFonts w:ascii="Arial"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sz w:val="24"/>
      <w:szCs w:val="24"/>
    </w:rPr>
  </w:style>
  <w:style w:type="paragraph" w:customStyle="1" w:styleId="Index">
    <w:name w:val="Index"/>
    <w:basedOn w:val="Normal"/>
    <w:pPr>
      <w:suppressLineNumbers/>
    </w:pPr>
    <w:rPr>
      <w:rFonts w:cs="Tahoma"/>
    </w:rPr>
  </w:style>
  <w:style w:type="paragraph" w:styleId="BalloonText">
    <w:name w:val="Balloon Text"/>
    <w:basedOn w:val="Normal"/>
  </w:style>
  <w:style w:type="paragraph" w:styleId="ListParagraph">
    <w:name w:val="List Paragraph"/>
    <w:basedOn w:val="Normal"/>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eastAsia="SimSun" w:hAnsi="Calibri" w:cs="font290"/>
      <w:kern w:val="1"/>
      <w:sz w:val="22"/>
      <w:szCs w:val="22"/>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rPr>
      <w:rFonts w:cs="font290"/>
    </w:rPr>
  </w:style>
  <w:style w:type="character" w:customStyle="1" w:styleId="ListLabel2">
    <w:name w:val="ListLabel 2"/>
    <w:rPr>
      <w:rFonts w:cs="Courier New"/>
    </w:rPr>
  </w:style>
  <w:style w:type="character" w:customStyle="1" w:styleId="ListLabel3">
    <w:name w:val="ListLabel 3"/>
    <w:rPr>
      <w:sz w:val="20"/>
    </w:rPr>
  </w:style>
  <w:style w:type="character" w:customStyle="1" w:styleId="ListLabel4">
    <w:name w:val="ListLabel 4"/>
    <w:rPr>
      <w:rFonts w:cs="Calibri"/>
    </w:rPr>
  </w:style>
  <w:style w:type="character" w:customStyle="1" w:styleId="BalloonTextChar">
    <w:name w:val="Balloon Text Char"/>
    <w:basedOn w:val="DefaultParagraphFont"/>
  </w:style>
  <w:style w:type="character" w:styleId="Hyperlink">
    <w:name w:val="Hyperlink"/>
    <w:rPr>
      <w:color w:val="0000FF"/>
      <w:u w:val="single"/>
    </w:rPr>
  </w:style>
  <w:style w:type="paragraph" w:customStyle="1" w:styleId="Heading">
    <w:name w:val="Heading"/>
    <w:basedOn w:val="Normal"/>
    <w:next w:val="BodyText"/>
    <w:pPr>
      <w:keepNext/>
      <w:spacing w:before="240" w:after="120"/>
    </w:pPr>
    <w:rPr>
      <w:rFonts w:ascii="Arial"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sz w:val="24"/>
      <w:szCs w:val="24"/>
    </w:rPr>
  </w:style>
  <w:style w:type="paragraph" w:customStyle="1" w:styleId="Index">
    <w:name w:val="Index"/>
    <w:basedOn w:val="Normal"/>
    <w:pPr>
      <w:suppressLineNumbers/>
    </w:pPr>
    <w:rPr>
      <w:rFonts w:cs="Tahoma"/>
    </w:rPr>
  </w:style>
  <w:style w:type="paragraph" w:styleId="BalloonText">
    <w:name w:val="Balloon Text"/>
    <w:basedOn w:val="Normal"/>
  </w:style>
  <w:style w:type="paragraph" w:styleId="ListParagraph">
    <w:name w:val="List Paragraph"/>
    <w:basedOn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news.bbc.co.uk/2/hi/programmes/click_online/default.stm"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ikon.is/ikon/content/view/114/52/lang,english/" TargetMode="Externa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joost.com/39w1yk49/"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net.educause.edu/ir/library/pdf/DEC0005.pdf" TargetMode="External"/><Relationship Id="rId5" Type="http://schemas.openxmlformats.org/officeDocument/2006/relationships/webSettings" Target="webSettings.xml"/><Relationship Id="rId15" Type="http://schemas.openxmlformats.org/officeDocument/2006/relationships/hyperlink" Target="http://news.bbc.co.uk/2/hi/programmes/click_online/8610962.stm" TargetMode="External"/><Relationship Id="rId10" Type="http://schemas.openxmlformats.org/officeDocument/2006/relationships/hyperlink" Target="http://www.lamarheller.com/technology/thinclient/powerstudy.pdf" TargetMode="External"/><Relationship Id="rId4" Type="http://schemas.openxmlformats.org/officeDocument/2006/relationships/settings" Target="settings.xml"/><Relationship Id="rId9" Type="http://schemas.openxmlformats.org/officeDocument/2006/relationships/hyperlink" Target="http://en.wikipedia.org/wiki/Thin_client" TargetMode="External"/><Relationship Id="rId14" Type="http://schemas.openxmlformats.org/officeDocument/2006/relationships/hyperlink" Target="http://grooveshar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2735</TotalTime>
  <Pages>9</Pages>
  <Words>1696</Words>
  <Characters>9670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11344</CharactersWithSpaces>
  <SharedDoc>false</SharedDoc>
  <HLinks>
    <vt:vector size="48" baseType="variant">
      <vt:variant>
        <vt:i4>7471224</vt:i4>
      </vt:variant>
      <vt:variant>
        <vt:i4>21</vt:i4>
      </vt:variant>
      <vt:variant>
        <vt:i4>0</vt:i4>
      </vt:variant>
      <vt:variant>
        <vt:i4>5</vt:i4>
      </vt:variant>
      <vt:variant>
        <vt:lpwstr>http://www.joost.com/39w1yk49/</vt:lpwstr>
      </vt:variant>
      <vt:variant>
        <vt:lpwstr/>
      </vt:variant>
      <vt:variant>
        <vt:i4>4653166</vt:i4>
      </vt:variant>
      <vt:variant>
        <vt:i4>18</vt:i4>
      </vt:variant>
      <vt:variant>
        <vt:i4>0</vt:i4>
      </vt:variant>
      <vt:variant>
        <vt:i4>5</vt:i4>
      </vt:variant>
      <vt:variant>
        <vt:lpwstr>http://news.bbc.co.uk/2/hi/programmes/click_online/8610962.stm</vt:lpwstr>
      </vt:variant>
      <vt:variant>
        <vt:lpwstr/>
      </vt:variant>
      <vt:variant>
        <vt:i4>2228266</vt:i4>
      </vt:variant>
      <vt:variant>
        <vt:i4>15</vt:i4>
      </vt:variant>
      <vt:variant>
        <vt:i4>0</vt:i4>
      </vt:variant>
      <vt:variant>
        <vt:i4>5</vt:i4>
      </vt:variant>
      <vt:variant>
        <vt:lpwstr>http://grooveshark.com/</vt:lpwstr>
      </vt:variant>
      <vt:variant>
        <vt:lpwstr/>
      </vt:variant>
      <vt:variant>
        <vt:i4>4587574</vt:i4>
      </vt:variant>
      <vt:variant>
        <vt:i4>12</vt:i4>
      </vt:variant>
      <vt:variant>
        <vt:i4>0</vt:i4>
      </vt:variant>
      <vt:variant>
        <vt:i4>5</vt:i4>
      </vt:variant>
      <vt:variant>
        <vt:lpwstr>http://news.bbc.co.uk/2/hi/programmes/click_online/default.stm</vt:lpwstr>
      </vt:variant>
      <vt:variant>
        <vt:lpwstr/>
      </vt:variant>
      <vt:variant>
        <vt:i4>3145761</vt:i4>
      </vt:variant>
      <vt:variant>
        <vt:i4>9</vt:i4>
      </vt:variant>
      <vt:variant>
        <vt:i4>0</vt:i4>
      </vt:variant>
      <vt:variant>
        <vt:i4>5</vt:i4>
      </vt:variant>
      <vt:variant>
        <vt:lpwstr>http://net.educause.edu/ir/library/pdf/DEC0005.pdf</vt:lpwstr>
      </vt:variant>
      <vt:variant>
        <vt:lpwstr/>
      </vt:variant>
      <vt:variant>
        <vt:i4>2359416</vt:i4>
      </vt:variant>
      <vt:variant>
        <vt:i4>6</vt:i4>
      </vt:variant>
      <vt:variant>
        <vt:i4>0</vt:i4>
      </vt:variant>
      <vt:variant>
        <vt:i4>5</vt:i4>
      </vt:variant>
      <vt:variant>
        <vt:lpwstr>http://www.lamarheller.com/technology/thinclient/powerstudy.pdf</vt:lpwstr>
      </vt:variant>
      <vt:variant>
        <vt:lpwstr/>
      </vt:variant>
      <vt:variant>
        <vt:i4>2097239</vt:i4>
      </vt:variant>
      <vt:variant>
        <vt:i4>3</vt:i4>
      </vt:variant>
      <vt:variant>
        <vt:i4>0</vt:i4>
      </vt:variant>
      <vt:variant>
        <vt:i4>5</vt:i4>
      </vt:variant>
      <vt:variant>
        <vt:lpwstr>http://en.wikipedia.org/wiki/Thin_client</vt:lpwstr>
      </vt:variant>
      <vt:variant>
        <vt:lpwstr/>
      </vt:variant>
      <vt:variant>
        <vt:i4>458821</vt:i4>
      </vt:variant>
      <vt:variant>
        <vt:i4>0</vt:i4>
      </vt:variant>
      <vt:variant>
        <vt:i4>0</vt:i4>
      </vt:variant>
      <vt:variant>
        <vt:i4>5</vt:i4>
      </vt:variant>
      <vt:variant>
        <vt:lpwstr>http://www.ikon.is/ikon/content/view/114/52/lang,english/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c:creator>
  <cp:lastModifiedBy>Michael</cp:lastModifiedBy>
  <cp:revision>40</cp:revision>
  <cp:lastPrinted>1900-12-31T13:00:00Z</cp:lastPrinted>
  <dcterms:created xsi:type="dcterms:W3CDTF">2012-09-04T09:04:00Z</dcterms:created>
  <dcterms:modified xsi:type="dcterms:W3CDTF">2012-11-22T00:43:00Z</dcterms:modified>
</cp:coreProperties>
</file>